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5FF0ED" w14:textId="4F69BDF1" w:rsidR="00C83A32" w:rsidRPr="00C83A32" w:rsidRDefault="00C83A32" w:rsidP="00C83A32">
      <w:pPr>
        <w:pStyle w:val="Bezodstpw"/>
        <w:jc w:val="both"/>
        <w:rPr>
          <w:rFonts w:ascii="Times New Roman" w:hAnsi="Times New Roman" w:cs="Times New Roman"/>
          <w:lang w:eastAsia="pl-PL"/>
        </w:rPr>
      </w:pPr>
      <w:r w:rsidRPr="00C83A32">
        <w:rPr>
          <w:rFonts w:ascii="Times New Roman" w:hAnsi="Times New Roman" w:cs="Times New Roman"/>
          <w:lang w:eastAsia="zh-CN"/>
        </w:rPr>
        <w:t>KIR.271.</w:t>
      </w:r>
      <w:r w:rsidR="00EB227F">
        <w:rPr>
          <w:rFonts w:ascii="Times New Roman" w:hAnsi="Times New Roman" w:cs="Times New Roman"/>
          <w:lang w:eastAsia="zh-CN"/>
        </w:rPr>
        <w:t>1.1</w:t>
      </w:r>
      <w:r w:rsidR="001B7A45">
        <w:rPr>
          <w:rFonts w:ascii="Times New Roman" w:hAnsi="Times New Roman" w:cs="Times New Roman"/>
          <w:lang w:eastAsia="zh-CN"/>
        </w:rPr>
        <w:t>3</w:t>
      </w:r>
      <w:r w:rsidR="00EB227F">
        <w:rPr>
          <w:rFonts w:ascii="Times New Roman" w:hAnsi="Times New Roman" w:cs="Times New Roman"/>
          <w:lang w:eastAsia="zh-CN"/>
        </w:rPr>
        <w:t>.</w:t>
      </w:r>
      <w:r w:rsidRPr="00C83A32">
        <w:rPr>
          <w:rFonts w:ascii="Times New Roman" w:hAnsi="Times New Roman" w:cs="Times New Roman"/>
          <w:lang w:eastAsia="zh-CN"/>
        </w:rPr>
        <w:t>2025</w:t>
      </w:r>
    </w:p>
    <w:p w14:paraId="49AA8A57" w14:textId="77777777" w:rsidR="00C83A32" w:rsidRPr="00C83A32" w:rsidRDefault="00C83A32" w:rsidP="00C83A32">
      <w:pPr>
        <w:pStyle w:val="Bezodstpw"/>
        <w:jc w:val="right"/>
        <w:rPr>
          <w:rFonts w:ascii="Times New Roman" w:hAnsi="Times New Roman" w:cs="Times New Roman"/>
          <w:lang w:eastAsia="zh-CN"/>
        </w:rPr>
      </w:pPr>
      <w:r w:rsidRPr="00C83A32">
        <w:rPr>
          <w:rFonts w:ascii="Times New Roman" w:hAnsi="Times New Roman" w:cs="Times New Roman"/>
          <w:lang w:eastAsia="zh-CN"/>
        </w:rPr>
        <w:t>Załącznik nr 2 do SWZ</w:t>
      </w:r>
    </w:p>
    <w:p w14:paraId="00645390" w14:textId="77777777" w:rsidR="00C83A32" w:rsidRPr="00C83A32" w:rsidRDefault="00C83A32" w:rsidP="00C83A32">
      <w:pPr>
        <w:pStyle w:val="Bezodstpw"/>
        <w:jc w:val="both"/>
        <w:rPr>
          <w:rFonts w:ascii="Times New Roman" w:hAnsi="Times New Roman" w:cs="Times New Roman"/>
          <w:b/>
          <w:lang w:eastAsia="zh-CN"/>
        </w:rPr>
      </w:pPr>
    </w:p>
    <w:p w14:paraId="5B855DEC" w14:textId="4F722DFD" w:rsidR="00C83A32" w:rsidRPr="00BA0892" w:rsidRDefault="00C83A32" w:rsidP="00BA0892">
      <w:pPr>
        <w:pStyle w:val="Bezodstpw"/>
        <w:jc w:val="center"/>
        <w:rPr>
          <w:rFonts w:ascii="Times New Roman" w:hAnsi="Times New Roman" w:cs="Times New Roman"/>
          <w:b/>
          <w:lang w:eastAsia="zh-CN"/>
        </w:rPr>
      </w:pPr>
      <w:r w:rsidRPr="00C83A32">
        <w:rPr>
          <w:rFonts w:ascii="Times New Roman" w:hAnsi="Times New Roman" w:cs="Times New Roman"/>
          <w:b/>
          <w:lang w:eastAsia="zh-CN"/>
        </w:rPr>
        <w:t>UMOWA</w:t>
      </w:r>
      <w:r>
        <w:rPr>
          <w:rFonts w:ascii="Times New Roman" w:hAnsi="Times New Roman" w:cs="Times New Roman"/>
          <w:b/>
          <w:lang w:eastAsia="zh-CN"/>
        </w:rPr>
        <w:t xml:space="preserve"> (wzór umowy)</w:t>
      </w:r>
    </w:p>
    <w:p w14:paraId="26711F12" w14:textId="0ED6FE6B" w:rsidR="00C83A32" w:rsidRPr="00C83A32" w:rsidRDefault="00AC4CFF" w:rsidP="00C83A32">
      <w:pPr>
        <w:pStyle w:val="Bezodstpw"/>
        <w:jc w:val="both"/>
        <w:rPr>
          <w:rFonts w:ascii="Times New Roman" w:hAnsi="Times New Roman" w:cs="Times New Roman"/>
          <w:lang w:eastAsia="zh-CN"/>
        </w:rPr>
      </w:pPr>
      <w:r>
        <w:rPr>
          <w:rFonts w:ascii="Times New Roman" w:hAnsi="Times New Roman" w:cs="Times New Roman"/>
          <w:lang w:eastAsia="zh-CN"/>
        </w:rPr>
        <w:t>w</w:t>
      </w:r>
      <w:r w:rsidR="00C83A32" w:rsidRPr="00C83A32">
        <w:rPr>
          <w:rFonts w:ascii="Times New Roman" w:hAnsi="Times New Roman" w:cs="Times New Roman"/>
          <w:lang w:eastAsia="zh-CN"/>
        </w:rPr>
        <w:t xml:space="preserve"> dniu ….............. r., pomiędzy:</w:t>
      </w:r>
    </w:p>
    <w:p w14:paraId="5CC1C470" w14:textId="77777777" w:rsidR="00C83A32" w:rsidRPr="00C83A32" w:rsidRDefault="00C83A32" w:rsidP="00C83A32">
      <w:pPr>
        <w:pStyle w:val="Bezodstpw"/>
        <w:jc w:val="both"/>
        <w:rPr>
          <w:rFonts w:ascii="Times New Roman" w:eastAsia="Calibri" w:hAnsi="Times New Roman" w:cs="Times New Roman"/>
          <w:b/>
          <w:lang w:eastAsia="zh-CN"/>
        </w:rPr>
      </w:pPr>
      <w:r w:rsidRPr="00C83A32">
        <w:rPr>
          <w:rFonts w:ascii="Times New Roman" w:eastAsia="Calibri" w:hAnsi="Times New Roman" w:cs="Times New Roman"/>
          <w:b/>
          <w:lang w:eastAsia="zh-CN"/>
        </w:rPr>
        <w:t>Miasto i Gmina Sienno</w:t>
      </w:r>
    </w:p>
    <w:p w14:paraId="1099E0CB" w14:textId="77777777" w:rsidR="00C83A32" w:rsidRPr="00BA0892" w:rsidRDefault="00C83A32" w:rsidP="00C83A32">
      <w:pPr>
        <w:pStyle w:val="Bezodstpw"/>
        <w:jc w:val="both"/>
        <w:rPr>
          <w:rFonts w:ascii="Times New Roman" w:eastAsia="Calibri" w:hAnsi="Times New Roman" w:cs="Times New Roman"/>
          <w:bCs/>
          <w:lang w:eastAsia="zh-CN"/>
        </w:rPr>
      </w:pPr>
      <w:r w:rsidRPr="00BA0892">
        <w:rPr>
          <w:rFonts w:ascii="Times New Roman" w:eastAsia="Calibri" w:hAnsi="Times New Roman" w:cs="Times New Roman"/>
          <w:bCs/>
          <w:lang w:eastAsia="zh-CN"/>
        </w:rPr>
        <w:t>ul. Rynek 36/40, 27-350 Sienno</w:t>
      </w:r>
    </w:p>
    <w:p w14:paraId="7A5198FE" w14:textId="77777777" w:rsidR="00C83A32" w:rsidRPr="00BA0892" w:rsidRDefault="00C83A32" w:rsidP="00C83A32">
      <w:pPr>
        <w:pStyle w:val="Bezodstpw"/>
        <w:jc w:val="both"/>
        <w:rPr>
          <w:rFonts w:ascii="Times New Roman" w:eastAsia="Calibri" w:hAnsi="Times New Roman" w:cs="Times New Roman"/>
          <w:bCs/>
          <w:lang w:eastAsia="zh-CN"/>
        </w:rPr>
      </w:pPr>
      <w:r w:rsidRPr="00BA0892">
        <w:rPr>
          <w:rFonts w:ascii="Times New Roman" w:eastAsia="Calibri" w:hAnsi="Times New Roman" w:cs="Times New Roman"/>
          <w:bCs/>
          <w:lang w:eastAsia="zh-CN"/>
        </w:rPr>
        <w:t>NIP: 5090066636; REGON 670223994</w:t>
      </w:r>
    </w:p>
    <w:p w14:paraId="276752E5" w14:textId="77777777" w:rsidR="00C83A32" w:rsidRPr="00C83A32" w:rsidRDefault="00C83A32" w:rsidP="00C83A32">
      <w:pPr>
        <w:pStyle w:val="Bezodstpw"/>
        <w:jc w:val="both"/>
        <w:rPr>
          <w:rFonts w:ascii="Times New Roman" w:eastAsia="Calibri" w:hAnsi="Times New Roman" w:cs="Times New Roman"/>
          <w:lang w:val="x-none" w:eastAsia="zh-CN"/>
        </w:rPr>
      </w:pPr>
      <w:r w:rsidRPr="00C83A32">
        <w:rPr>
          <w:rFonts w:ascii="Times New Roman" w:eastAsia="Calibri" w:hAnsi="Times New Roman" w:cs="Times New Roman"/>
          <w:lang w:val="x-none" w:eastAsia="zh-CN"/>
        </w:rPr>
        <w:t>reprezentowanym przez:</w:t>
      </w:r>
    </w:p>
    <w:p w14:paraId="41E3D02A" w14:textId="77777777" w:rsidR="00C83A32" w:rsidRPr="00C83A32" w:rsidRDefault="00C83A32" w:rsidP="00C83A32">
      <w:pPr>
        <w:pStyle w:val="Bezodstpw"/>
        <w:jc w:val="both"/>
        <w:rPr>
          <w:rFonts w:ascii="Times New Roman" w:eastAsia="Calibri" w:hAnsi="Times New Roman" w:cs="Times New Roman"/>
          <w:lang w:val="x-none" w:eastAsia="zh-CN"/>
        </w:rPr>
      </w:pPr>
      <w:r w:rsidRPr="00C83A32">
        <w:rPr>
          <w:rFonts w:ascii="Times New Roman" w:eastAsia="Calibri" w:hAnsi="Times New Roman" w:cs="Times New Roman"/>
          <w:lang w:eastAsia="zh-CN"/>
        </w:rPr>
        <w:t>……………………………….</w:t>
      </w:r>
    </w:p>
    <w:p w14:paraId="5BB5C534" w14:textId="5B74AC80" w:rsidR="00C83A32" w:rsidRPr="00C83A32" w:rsidRDefault="00C83A32" w:rsidP="00C83A32">
      <w:pPr>
        <w:pStyle w:val="Bezodstpw"/>
        <w:jc w:val="both"/>
        <w:rPr>
          <w:rFonts w:ascii="Times New Roman" w:hAnsi="Times New Roman" w:cs="Times New Roman"/>
          <w:bCs/>
          <w:lang w:eastAsia="zh-CN"/>
        </w:rPr>
      </w:pPr>
      <w:r w:rsidRPr="00C83A32">
        <w:rPr>
          <w:rFonts w:ascii="Times New Roman" w:hAnsi="Times New Roman" w:cs="Times New Roman"/>
          <w:lang w:eastAsia="zh-CN"/>
        </w:rPr>
        <w:t>zwanym dalej: „Zamawiającym”</w:t>
      </w:r>
      <w:r w:rsidRPr="00C83A32">
        <w:rPr>
          <w:rFonts w:ascii="Times New Roman" w:hAnsi="Times New Roman" w:cs="Times New Roman"/>
          <w:bCs/>
          <w:lang w:eastAsia="zh-CN"/>
        </w:rPr>
        <w:t xml:space="preserve"> </w:t>
      </w:r>
    </w:p>
    <w:p w14:paraId="675B55F2" w14:textId="202CDBD1" w:rsidR="00C83A32" w:rsidRPr="00C83A32" w:rsidRDefault="00BA0892" w:rsidP="00C83A32">
      <w:pPr>
        <w:pStyle w:val="Bezodstpw"/>
        <w:jc w:val="both"/>
        <w:rPr>
          <w:rFonts w:ascii="Times New Roman" w:hAnsi="Times New Roman" w:cs="Times New Roman"/>
          <w:bCs/>
          <w:lang w:eastAsia="zh-CN"/>
        </w:rPr>
      </w:pPr>
      <w:r>
        <w:rPr>
          <w:rFonts w:ascii="Times New Roman" w:hAnsi="Times New Roman" w:cs="Times New Roman"/>
          <w:bCs/>
          <w:lang w:eastAsia="zh-CN"/>
        </w:rPr>
        <w:t>a</w:t>
      </w:r>
    </w:p>
    <w:p w14:paraId="35FD20FF" w14:textId="77777777" w:rsidR="00C83A32" w:rsidRPr="00C83A32" w:rsidRDefault="00C83A32" w:rsidP="00C83A32">
      <w:pPr>
        <w:pStyle w:val="Bezodstpw"/>
        <w:jc w:val="both"/>
        <w:rPr>
          <w:rFonts w:ascii="Times New Roman" w:hAnsi="Times New Roman" w:cs="Times New Roman"/>
          <w:lang w:eastAsia="zh-CN"/>
        </w:rPr>
      </w:pPr>
      <w:r w:rsidRPr="00C83A32">
        <w:rPr>
          <w:rFonts w:ascii="Times New Roman" w:hAnsi="Times New Roman" w:cs="Times New Roman"/>
          <w:b/>
          <w:lang w:eastAsia="zh-CN"/>
        </w:rPr>
        <w:t>……………………………</w:t>
      </w:r>
      <w:r w:rsidRPr="00C83A32">
        <w:rPr>
          <w:rFonts w:ascii="Times New Roman" w:hAnsi="Times New Roman" w:cs="Times New Roman"/>
          <w:lang w:eastAsia="zh-CN"/>
        </w:rPr>
        <w:t xml:space="preserve">, </w:t>
      </w:r>
    </w:p>
    <w:p w14:paraId="4AE7A8AF" w14:textId="77777777" w:rsidR="00C83A32" w:rsidRPr="00C83A32" w:rsidRDefault="00C83A32" w:rsidP="00C83A32">
      <w:pPr>
        <w:pStyle w:val="Bezodstpw"/>
        <w:jc w:val="both"/>
        <w:rPr>
          <w:rFonts w:ascii="Times New Roman" w:hAnsi="Times New Roman" w:cs="Times New Roman"/>
          <w:lang w:eastAsia="zh-CN"/>
        </w:rPr>
      </w:pPr>
      <w:r w:rsidRPr="00C83A32">
        <w:rPr>
          <w:rFonts w:ascii="Times New Roman" w:hAnsi="Times New Roman" w:cs="Times New Roman"/>
          <w:lang w:eastAsia="zh-CN"/>
        </w:rPr>
        <w:t>NIP: …………………..; REGON ……………………</w:t>
      </w:r>
    </w:p>
    <w:p w14:paraId="343F1771" w14:textId="77777777" w:rsidR="00C83A32" w:rsidRPr="00C83A32" w:rsidRDefault="00C83A32" w:rsidP="00C83A32">
      <w:pPr>
        <w:pStyle w:val="Bezodstpw"/>
        <w:jc w:val="both"/>
        <w:rPr>
          <w:rFonts w:ascii="Times New Roman" w:hAnsi="Times New Roman" w:cs="Times New Roman"/>
          <w:lang w:eastAsia="zh-CN"/>
        </w:rPr>
      </w:pPr>
      <w:r w:rsidRPr="00C83A32">
        <w:rPr>
          <w:rFonts w:ascii="Times New Roman" w:hAnsi="Times New Roman" w:cs="Times New Roman"/>
          <w:lang w:eastAsia="zh-CN"/>
        </w:rPr>
        <w:t>zwanym dalej „Wykonawcą”, w imieniu, którego działa:</w:t>
      </w:r>
    </w:p>
    <w:p w14:paraId="73732A08" w14:textId="77777777" w:rsidR="00C83A32" w:rsidRPr="00C83A32" w:rsidRDefault="00C83A32" w:rsidP="00C83A32">
      <w:pPr>
        <w:pStyle w:val="Bezodstpw"/>
        <w:jc w:val="both"/>
        <w:rPr>
          <w:rFonts w:ascii="Times New Roman" w:hAnsi="Times New Roman" w:cs="Times New Roman"/>
          <w:lang w:eastAsia="zh-CN"/>
        </w:rPr>
      </w:pPr>
    </w:p>
    <w:p w14:paraId="242068E6" w14:textId="77777777" w:rsidR="00C83A32" w:rsidRPr="00C83A32" w:rsidRDefault="00C83A32" w:rsidP="00C83A32">
      <w:pPr>
        <w:pStyle w:val="Bezodstpw"/>
        <w:jc w:val="both"/>
        <w:rPr>
          <w:rFonts w:ascii="Times New Roman" w:hAnsi="Times New Roman" w:cs="Times New Roman"/>
          <w:lang w:eastAsia="zh-CN"/>
        </w:rPr>
      </w:pPr>
      <w:r w:rsidRPr="00C83A32">
        <w:rPr>
          <w:rFonts w:ascii="Times New Roman" w:hAnsi="Times New Roman" w:cs="Times New Roman"/>
          <w:b/>
          <w:lang w:eastAsia="zh-CN"/>
        </w:rPr>
        <w:t>………………………………….</w:t>
      </w:r>
    </w:p>
    <w:p w14:paraId="6A8022D5" w14:textId="77777777" w:rsidR="004145CF" w:rsidRPr="00C83A32" w:rsidRDefault="004145CF" w:rsidP="00C83A32">
      <w:pPr>
        <w:pStyle w:val="Bezodstpw"/>
        <w:jc w:val="both"/>
        <w:rPr>
          <w:rFonts w:ascii="Times New Roman" w:hAnsi="Times New Roman" w:cs="Times New Roman"/>
          <w:bCs/>
          <w:lang w:eastAsia="pl-PL"/>
        </w:rPr>
      </w:pPr>
    </w:p>
    <w:p w14:paraId="57255FDC" w14:textId="490D4C18" w:rsidR="004145CF" w:rsidRDefault="00AC4CFF" w:rsidP="00C83A32">
      <w:pPr>
        <w:pStyle w:val="Bezodstpw"/>
        <w:jc w:val="both"/>
        <w:rPr>
          <w:rFonts w:ascii="Times New Roman" w:hAnsi="Times New Roman" w:cs="Times New Roman"/>
          <w:bCs/>
          <w:lang w:eastAsia="pl-PL"/>
        </w:rPr>
      </w:pPr>
      <w:r>
        <w:rPr>
          <w:rFonts w:ascii="Times New Roman" w:hAnsi="Times New Roman" w:cs="Times New Roman"/>
          <w:bCs/>
          <w:lang w:eastAsia="pl-PL"/>
        </w:rPr>
        <w:t xml:space="preserve">W </w:t>
      </w:r>
      <w:r w:rsidR="004145CF" w:rsidRPr="00C83A32">
        <w:rPr>
          <w:rFonts w:ascii="Times New Roman" w:hAnsi="Times New Roman" w:cs="Times New Roman"/>
          <w:bCs/>
          <w:lang w:eastAsia="pl-PL"/>
        </w:rPr>
        <w:t xml:space="preserve">wyniku rozstrzygniętego postępowania o udzielenie zamówienia publicznego, w trybie podstawowym, na </w:t>
      </w:r>
      <w:r w:rsidR="001B7A45" w:rsidRPr="001B7A45">
        <w:rPr>
          <w:rFonts w:ascii="Times New Roman" w:hAnsi="Times New Roman" w:cs="Times New Roman"/>
          <w:bCs/>
          <w:lang w:eastAsia="pl-PL"/>
        </w:rPr>
        <w:t>„Zakup agregatu prądotwórczego” w ramach Programu Ochrony Ludności i Obrony Cywilnej na lata 2025-2026</w:t>
      </w:r>
      <w:r w:rsidR="004145CF" w:rsidRPr="00C83A32">
        <w:rPr>
          <w:rFonts w:ascii="Times New Roman" w:hAnsi="Times New Roman" w:cs="Times New Roman"/>
          <w:bCs/>
          <w:lang w:eastAsia="pl-PL"/>
        </w:rPr>
        <w:t>, zgodnie z przepisami ustawy z dnia 11 września 2019 r. Prawo zamówień publicznych (Dz. U. z 2024 r. poz. 1320 ze zm.), zwanej dalej „ustawą”, w wyniku którego oferta Wykonawcy została wybrana, jako najkorzystniejsza, została zawarta umowa o treści:</w:t>
      </w:r>
    </w:p>
    <w:p w14:paraId="4FDB5CB4" w14:textId="77777777" w:rsidR="004145CF" w:rsidRPr="00C83A32" w:rsidRDefault="004145CF" w:rsidP="00AC4CFF">
      <w:pPr>
        <w:pStyle w:val="Bezodstpw"/>
        <w:jc w:val="center"/>
        <w:rPr>
          <w:rFonts w:ascii="Times New Roman" w:hAnsi="Times New Roman" w:cs="Times New Roman"/>
          <w:b/>
          <w:lang w:eastAsia="pl-PL"/>
        </w:rPr>
      </w:pPr>
      <w:r w:rsidRPr="00C83A32">
        <w:rPr>
          <w:rFonts w:ascii="Times New Roman" w:hAnsi="Times New Roman" w:cs="Times New Roman"/>
          <w:b/>
          <w:lang w:eastAsia="pl-PL"/>
        </w:rPr>
        <w:t>§ 1</w:t>
      </w:r>
    </w:p>
    <w:p w14:paraId="2D8040CE" w14:textId="77777777" w:rsidR="004145CF" w:rsidRPr="00C83A32" w:rsidRDefault="004145CF" w:rsidP="00AC4CFF">
      <w:pPr>
        <w:pStyle w:val="Bezodstpw"/>
        <w:jc w:val="center"/>
        <w:rPr>
          <w:rFonts w:ascii="Times New Roman" w:hAnsi="Times New Roman" w:cs="Times New Roman"/>
          <w:b/>
          <w:lang w:eastAsia="pl-PL"/>
        </w:rPr>
      </w:pPr>
      <w:r w:rsidRPr="00C83A32">
        <w:rPr>
          <w:rFonts w:ascii="Times New Roman" w:hAnsi="Times New Roman" w:cs="Times New Roman"/>
          <w:b/>
          <w:lang w:eastAsia="pl-PL"/>
        </w:rPr>
        <w:t>Przedmiot umowy</w:t>
      </w:r>
    </w:p>
    <w:p w14:paraId="450F0EFA" w14:textId="03932ED6" w:rsidR="00AC4CFF" w:rsidRDefault="004145CF" w:rsidP="00C83A32">
      <w:pPr>
        <w:pStyle w:val="Bezodstpw"/>
        <w:numPr>
          <w:ilvl w:val="0"/>
          <w:numId w:val="19"/>
        </w:numPr>
        <w:ind w:left="426"/>
        <w:jc w:val="both"/>
        <w:rPr>
          <w:rFonts w:ascii="Times New Roman" w:hAnsi="Times New Roman" w:cs="Times New Roman"/>
          <w:bCs/>
          <w:lang w:eastAsia="pl-PL"/>
        </w:rPr>
      </w:pPr>
      <w:bookmarkStart w:id="0" w:name="_Hlk212703965"/>
      <w:r w:rsidRPr="00C83A32">
        <w:rPr>
          <w:rFonts w:ascii="Times New Roman" w:hAnsi="Times New Roman" w:cs="Times New Roman"/>
          <w:bCs/>
          <w:lang w:eastAsia="pl-PL"/>
        </w:rPr>
        <w:t xml:space="preserve">Zamawiający zamawia, a Wykonawca zobowiązuje się do wykonania zamówienia </w:t>
      </w:r>
      <w:r w:rsidRPr="00C83A32">
        <w:rPr>
          <w:rFonts w:ascii="Times New Roman" w:hAnsi="Times New Roman" w:cs="Times New Roman"/>
          <w:bCs/>
          <w:lang w:eastAsia="pl-PL"/>
        </w:rPr>
        <w:br/>
        <w:t>pn. ”</w:t>
      </w:r>
      <w:r w:rsidRPr="00C83A32">
        <w:rPr>
          <w:rFonts w:ascii="Times New Roman" w:hAnsi="Times New Roman" w:cs="Times New Roman"/>
        </w:rPr>
        <w:t xml:space="preserve"> </w:t>
      </w:r>
      <w:r w:rsidR="001B7A45" w:rsidRPr="001B7A45">
        <w:rPr>
          <w:rFonts w:ascii="Times New Roman" w:eastAsia="Calibri" w:hAnsi="Times New Roman" w:cs="Times New Roman"/>
          <w:bCs/>
          <w:lang w:eastAsia="pl-PL"/>
        </w:rPr>
        <w:t>Zakup agregatu prądotwórczego</w:t>
      </w:r>
      <w:r w:rsidRPr="00C83A32">
        <w:rPr>
          <w:rFonts w:ascii="Times New Roman" w:hAnsi="Times New Roman" w:cs="Times New Roman"/>
          <w:bCs/>
          <w:lang w:eastAsia="pl-PL"/>
        </w:rPr>
        <w:t>”.</w:t>
      </w:r>
    </w:p>
    <w:p w14:paraId="6BA6B654" w14:textId="279233DA" w:rsidR="00AC4CFF" w:rsidRDefault="004145CF" w:rsidP="00C83A32">
      <w:pPr>
        <w:pStyle w:val="Bezodstpw"/>
        <w:numPr>
          <w:ilvl w:val="0"/>
          <w:numId w:val="19"/>
        </w:numPr>
        <w:ind w:left="426"/>
        <w:jc w:val="both"/>
        <w:rPr>
          <w:rFonts w:ascii="Times New Roman" w:hAnsi="Times New Roman" w:cs="Times New Roman"/>
          <w:bCs/>
          <w:lang w:eastAsia="pl-PL"/>
        </w:rPr>
      </w:pPr>
      <w:r w:rsidRPr="00AC4CFF">
        <w:rPr>
          <w:rFonts w:ascii="Times New Roman" w:hAnsi="Times New Roman" w:cs="Times New Roman"/>
          <w:bCs/>
          <w:lang w:eastAsia="pl-PL"/>
        </w:rPr>
        <w:t>Wykonawca zobowiązuje się do</w:t>
      </w:r>
      <w:r w:rsidRPr="00AC4CFF">
        <w:rPr>
          <w:rFonts w:ascii="Times New Roman" w:hAnsi="Times New Roman" w:cs="Times New Roman"/>
          <w:lang w:eastAsia="pl-PL"/>
        </w:rPr>
        <w:t xml:space="preserve"> dostarczenia </w:t>
      </w:r>
      <w:r w:rsidRPr="00AC4CFF">
        <w:rPr>
          <w:rFonts w:ascii="Times New Roman" w:eastAsia="Calibri" w:hAnsi="Times New Roman" w:cs="Times New Roman"/>
        </w:rPr>
        <w:t xml:space="preserve">agregatu </w:t>
      </w:r>
      <w:r w:rsidRPr="00AC4CFF">
        <w:rPr>
          <w:rFonts w:ascii="Times New Roman" w:hAnsi="Times New Roman" w:cs="Times New Roman"/>
          <w:lang w:eastAsia="pl-PL"/>
        </w:rPr>
        <w:t>(</w:t>
      </w:r>
      <w:bookmarkStart w:id="1" w:name="_Hlk206670571"/>
      <w:r w:rsidRPr="00AC4CFF">
        <w:rPr>
          <w:rFonts w:ascii="Times New Roman" w:hAnsi="Times New Roman" w:cs="Times New Roman"/>
          <w:lang w:eastAsia="pl-PL"/>
        </w:rPr>
        <w:t>marka i model</w:t>
      </w:r>
      <w:bookmarkEnd w:id="1"/>
      <w:r w:rsidRPr="00AC4CFF">
        <w:rPr>
          <w:rFonts w:ascii="Times New Roman" w:hAnsi="Times New Roman" w:cs="Times New Roman"/>
          <w:lang w:eastAsia="pl-PL"/>
        </w:rPr>
        <w:t>) ……….. - zgodnie z ofertą z dn. …….2025 r.</w:t>
      </w:r>
    </w:p>
    <w:p w14:paraId="25DD9550" w14:textId="683C73C5" w:rsidR="00AC4CFF" w:rsidRDefault="004145CF" w:rsidP="00C83A32">
      <w:pPr>
        <w:pStyle w:val="Bezodstpw"/>
        <w:numPr>
          <w:ilvl w:val="0"/>
          <w:numId w:val="19"/>
        </w:numPr>
        <w:ind w:left="426"/>
        <w:jc w:val="both"/>
        <w:rPr>
          <w:rFonts w:ascii="Times New Roman" w:hAnsi="Times New Roman" w:cs="Times New Roman"/>
          <w:bCs/>
          <w:lang w:eastAsia="pl-PL"/>
        </w:rPr>
      </w:pPr>
      <w:r w:rsidRPr="00AC4CFF">
        <w:rPr>
          <w:rFonts w:ascii="Times New Roman" w:hAnsi="Times New Roman" w:cs="Times New Roman"/>
          <w:lang w:eastAsia="pl-PL"/>
        </w:rPr>
        <w:t xml:space="preserve">Zakres zamówienia oraz wymagania odnośnie jego realizacji, określone są w Specyfikacji Warunków Zamówienia z dnia </w:t>
      </w:r>
      <w:bookmarkStart w:id="2" w:name="_Hlk199942413"/>
      <w:r w:rsidRPr="00AC4CFF">
        <w:rPr>
          <w:rFonts w:ascii="Times New Roman" w:hAnsi="Times New Roman" w:cs="Times New Roman"/>
          <w:lang w:eastAsia="pl-PL"/>
        </w:rPr>
        <w:t>……….</w:t>
      </w:r>
      <w:r w:rsidRPr="00AC4CFF">
        <w:rPr>
          <w:rFonts w:ascii="Times New Roman" w:hAnsi="Times New Roman" w:cs="Times New Roman"/>
          <w:bCs/>
          <w:lang w:eastAsia="pl-PL"/>
        </w:rPr>
        <w:t xml:space="preserve"> </w:t>
      </w:r>
      <w:bookmarkEnd w:id="2"/>
      <w:r w:rsidRPr="00AC4CFF">
        <w:rPr>
          <w:rFonts w:ascii="Times New Roman" w:hAnsi="Times New Roman" w:cs="Times New Roman"/>
          <w:lang w:eastAsia="pl-PL"/>
        </w:rPr>
        <w:t>r.</w:t>
      </w:r>
      <w:r w:rsidR="00826F38">
        <w:rPr>
          <w:rFonts w:ascii="Times New Roman" w:hAnsi="Times New Roman" w:cs="Times New Roman"/>
          <w:lang w:eastAsia="pl-PL"/>
        </w:rPr>
        <w:t xml:space="preserve"> </w:t>
      </w:r>
      <w:r w:rsidRPr="00AC4CFF">
        <w:rPr>
          <w:rFonts w:ascii="Times New Roman" w:hAnsi="Times New Roman" w:cs="Times New Roman"/>
          <w:bCs/>
          <w:lang w:eastAsia="pl-PL"/>
        </w:rPr>
        <w:t>(wraz z jej wyjaśnieniami i zmianami). SWZ stanowi integralną część umowy.</w:t>
      </w:r>
    </w:p>
    <w:p w14:paraId="4771D542" w14:textId="77777777" w:rsidR="00AC4CFF" w:rsidRDefault="004145CF" w:rsidP="00C83A32">
      <w:pPr>
        <w:pStyle w:val="Bezodstpw"/>
        <w:numPr>
          <w:ilvl w:val="0"/>
          <w:numId w:val="19"/>
        </w:numPr>
        <w:ind w:left="426"/>
        <w:jc w:val="both"/>
        <w:rPr>
          <w:rFonts w:ascii="Times New Roman" w:hAnsi="Times New Roman" w:cs="Times New Roman"/>
          <w:bCs/>
          <w:lang w:eastAsia="pl-PL"/>
        </w:rPr>
      </w:pPr>
      <w:r w:rsidRPr="00AC4CFF">
        <w:rPr>
          <w:rFonts w:ascii="Times New Roman" w:hAnsi="Times New Roman" w:cs="Times New Roman"/>
          <w:lang w:eastAsia="pl-PL"/>
        </w:rPr>
        <w:t>Strony ustalają, że wykonanie poniższych części zamówienia zostanie powierzone podwykonawcom:</w:t>
      </w:r>
    </w:p>
    <w:p w14:paraId="3C1AC4B9" w14:textId="77777777" w:rsidR="00AC4CFF" w:rsidRDefault="004145CF" w:rsidP="00AC4CFF">
      <w:pPr>
        <w:pStyle w:val="Bezodstpw"/>
        <w:ind w:left="426"/>
        <w:jc w:val="both"/>
        <w:rPr>
          <w:rFonts w:ascii="Times New Roman" w:hAnsi="Times New Roman" w:cs="Times New Roman"/>
          <w:bCs/>
          <w:lang w:eastAsia="pl-PL"/>
        </w:rPr>
      </w:pPr>
      <w:r w:rsidRPr="00AC4CFF">
        <w:rPr>
          <w:rFonts w:ascii="Times New Roman" w:hAnsi="Times New Roman" w:cs="Times New Roman"/>
          <w:lang w:eastAsia="pl-PL"/>
        </w:rPr>
        <w:t xml:space="preserve">- </w:t>
      </w:r>
      <w:r w:rsidRPr="00AC4CFF">
        <w:rPr>
          <w:rFonts w:ascii="Times New Roman" w:hAnsi="Times New Roman" w:cs="Times New Roman"/>
          <w:lang w:eastAsia="pl-PL"/>
        </w:rPr>
        <w:tab/>
        <w:t>………………………</w:t>
      </w:r>
    </w:p>
    <w:p w14:paraId="0A4624CA" w14:textId="77777777" w:rsidR="00AC4CFF" w:rsidRDefault="004145CF" w:rsidP="00AC4CFF">
      <w:pPr>
        <w:pStyle w:val="Bezodstpw"/>
        <w:ind w:left="426"/>
        <w:jc w:val="both"/>
        <w:rPr>
          <w:rFonts w:ascii="Times New Roman" w:hAnsi="Times New Roman" w:cs="Times New Roman"/>
          <w:bCs/>
          <w:lang w:eastAsia="pl-PL"/>
        </w:rPr>
      </w:pPr>
      <w:r w:rsidRPr="00AC4CFF">
        <w:rPr>
          <w:rFonts w:ascii="Times New Roman" w:hAnsi="Times New Roman" w:cs="Times New Roman"/>
          <w:lang w:eastAsia="pl-PL"/>
        </w:rPr>
        <w:t>W pozostałym zakresie Wykonawca wykona prace osobiście.</w:t>
      </w:r>
    </w:p>
    <w:p w14:paraId="460EAF9D" w14:textId="77777777" w:rsidR="00AC4CFF" w:rsidRDefault="004145CF" w:rsidP="00AC4CFF">
      <w:pPr>
        <w:pStyle w:val="Bezodstpw"/>
        <w:ind w:left="426"/>
        <w:jc w:val="both"/>
        <w:rPr>
          <w:rFonts w:ascii="Times New Roman" w:hAnsi="Times New Roman" w:cs="Times New Roman"/>
          <w:bCs/>
          <w:lang w:eastAsia="pl-PL"/>
        </w:rPr>
      </w:pPr>
      <w:r w:rsidRPr="00AC4CFF">
        <w:rPr>
          <w:rFonts w:ascii="Times New Roman" w:hAnsi="Times New Roman" w:cs="Times New Roman"/>
          <w:lang w:eastAsia="pl-PL"/>
        </w:rPr>
        <w:t>Zamawiający może wyrazić zgodę na zmianę powyższych ustaleń. Wprowadzenie przedmiotowej zmiany nie wymaga formy aneksu.</w:t>
      </w:r>
    </w:p>
    <w:p w14:paraId="6AFC1DE4" w14:textId="77777777" w:rsidR="00AC4CFF" w:rsidRDefault="004145CF" w:rsidP="00C83A32">
      <w:pPr>
        <w:pStyle w:val="Bezodstpw"/>
        <w:numPr>
          <w:ilvl w:val="0"/>
          <w:numId w:val="19"/>
        </w:numPr>
        <w:ind w:left="426"/>
        <w:jc w:val="both"/>
        <w:rPr>
          <w:rFonts w:ascii="Times New Roman" w:hAnsi="Times New Roman" w:cs="Times New Roman"/>
          <w:bCs/>
          <w:lang w:eastAsia="pl-PL"/>
        </w:rPr>
      </w:pPr>
      <w:r w:rsidRPr="00AC4CFF">
        <w:rPr>
          <w:rFonts w:ascii="Times New Roman" w:hAnsi="Times New Roman" w:cs="Times New Roman"/>
          <w:lang w:eastAsia="pl-PL"/>
        </w:rPr>
        <w:t>Zamawiający wymaga, aby przed przystąpieniem do wykonania zamówienia Wykonawca podał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prac.</w:t>
      </w:r>
    </w:p>
    <w:p w14:paraId="6F6333C6" w14:textId="77777777" w:rsidR="00AC4CFF" w:rsidRDefault="004145CF" w:rsidP="00C83A32">
      <w:pPr>
        <w:pStyle w:val="Bezodstpw"/>
        <w:numPr>
          <w:ilvl w:val="0"/>
          <w:numId w:val="19"/>
        </w:numPr>
        <w:ind w:left="426"/>
        <w:jc w:val="both"/>
        <w:rPr>
          <w:rFonts w:ascii="Times New Roman" w:hAnsi="Times New Roman" w:cs="Times New Roman"/>
          <w:bCs/>
          <w:lang w:eastAsia="pl-PL"/>
        </w:rPr>
      </w:pPr>
      <w:r w:rsidRPr="00AC4CFF">
        <w:rPr>
          <w:rFonts w:ascii="Times New Roman" w:hAnsi="Times New Roman" w:cs="Times New Roman"/>
          <w:lang w:eastAsia="pl-PL"/>
        </w:rPr>
        <w:t xml:space="preserve">Warunkiem podpisania protokołu odbioru </w:t>
      </w:r>
      <w:r w:rsidRPr="00AC4CFF">
        <w:rPr>
          <w:rFonts w:ascii="Times New Roman" w:eastAsia="Calibri" w:hAnsi="Times New Roman" w:cs="Times New Roman"/>
        </w:rPr>
        <w:t>przedmiotu umowy</w:t>
      </w:r>
      <w:r w:rsidRPr="00AC4CFF">
        <w:rPr>
          <w:rFonts w:ascii="Times New Roman" w:hAnsi="Times New Roman" w:cs="Times New Roman"/>
          <w:lang w:eastAsia="pl-PL"/>
        </w:rPr>
        <w:t xml:space="preserve"> będzie:</w:t>
      </w:r>
    </w:p>
    <w:p w14:paraId="28B423F2" w14:textId="77777777" w:rsidR="00AC4CFF" w:rsidRDefault="004145CF" w:rsidP="00C83A32">
      <w:pPr>
        <w:pStyle w:val="Bezodstpw"/>
        <w:numPr>
          <w:ilvl w:val="0"/>
          <w:numId w:val="20"/>
        </w:numPr>
        <w:ind w:left="851"/>
        <w:jc w:val="both"/>
        <w:rPr>
          <w:rFonts w:ascii="Times New Roman" w:hAnsi="Times New Roman" w:cs="Times New Roman"/>
          <w:bCs/>
          <w:lang w:eastAsia="pl-PL"/>
        </w:rPr>
      </w:pPr>
      <w:r w:rsidRPr="00AC4CFF">
        <w:rPr>
          <w:rFonts w:ascii="Times New Roman" w:hAnsi="Times New Roman" w:cs="Times New Roman"/>
          <w:bCs/>
          <w:lang w:eastAsia="pl-PL"/>
        </w:rPr>
        <w:t>dostarczenie agregatu zgodnego z wymaganiami,</w:t>
      </w:r>
    </w:p>
    <w:p w14:paraId="0E69A8D0" w14:textId="77777777" w:rsidR="00AC4CFF" w:rsidRDefault="004145CF" w:rsidP="00C83A32">
      <w:pPr>
        <w:pStyle w:val="Bezodstpw"/>
        <w:numPr>
          <w:ilvl w:val="0"/>
          <w:numId w:val="20"/>
        </w:numPr>
        <w:ind w:left="851"/>
        <w:jc w:val="both"/>
        <w:rPr>
          <w:rFonts w:ascii="Times New Roman" w:hAnsi="Times New Roman" w:cs="Times New Roman"/>
          <w:bCs/>
          <w:lang w:eastAsia="pl-PL"/>
        </w:rPr>
      </w:pPr>
      <w:r w:rsidRPr="00AC4CFF">
        <w:rPr>
          <w:rFonts w:ascii="Times New Roman" w:hAnsi="Times New Roman" w:cs="Times New Roman"/>
          <w:bCs/>
          <w:lang w:eastAsia="pl-PL"/>
        </w:rPr>
        <w:t>należyte wykonanie wszystkich prac montażowych,</w:t>
      </w:r>
    </w:p>
    <w:p w14:paraId="69BA350D" w14:textId="77777777" w:rsidR="00AC4CFF" w:rsidRDefault="004145CF" w:rsidP="00C83A32">
      <w:pPr>
        <w:pStyle w:val="Bezodstpw"/>
        <w:numPr>
          <w:ilvl w:val="0"/>
          <w:numId w:val="20"/>
        </w:numPr>
        <w:ind w:left="851"/>
        <w:jc w:val="both"/>
        <w:rPr>
          <w:rFonts w:ascii="Times New Roman" w:hAnsi="Times New Roman" w:cs="Times New Roman"/>
          <w:bCs/>
          <w:lang w:eastAsia="pl-PL"/>
        </w:rPr>
      </w:pPr>
      <w:r w:rsidRPr="00AC4CFF">
        <w:rPr>
          <w:rFonts w:ascii="Times New Roman" w:hAnsi="Times New Roman" w:cs="Times New Roman"/>
          <w:bCs/>
          <w:lang w:eastAsia="pl-PL"/>
        </w:rPr>
        <w:t>uruchomienie agregatu i pozytywne przeprowadzenia prób rozruchowych,</w:t>
      </w:r>
    </w:p>
    <w:p w14:paraId="66CD3C45" w14:textId="49AF6B75" w:rsidR="004145CF" w:rsidRDefault="004145CF" w:rsidP="00C83A32">
      <w:pPr>
        <w:pStyle w:val="Bezodstpw"/>
        <w:numPr>
          <w:ilvl w:val="0"/>
          <w:numId w:val="20"/>
        </w:numPr>
        <w:ind w:left="851"/>
        <w:jc w:val="both"/>
        <w:rPr>
          <w:rFonts w:ascii="Times New Roman" w:hAnsi="Times New Roman" w:cs="Times New Roman"/>
          <w:bCs/>
          <w:lang w:eastAsia="pl-PL"/>
        </w:rPr>
      </w:pPr>
      <w:r w:rsidRPr="00AC4CFF">
        <w:rPr>
          <w:rFonts w:ascii="Times New Roman" w:hAnsi="Times New Roman" w:cs="Times New Roman"/>
          <w:bCs/>
          <w:lang w:eastAsia="pl-PL"/>
        </w:rPr>
        <w:t>przekazanie wszystkich wymaganych dokumentów.</w:t>
      </w:r>
    </w:p>
    <w:p w14:paraId="5655E48B" w14:textId="08AA5262" w:rsidR="001B7A45" w:rsidRPr="00AC4CFF" w:rsidRDefault="001B7A45" w:rsidP="001B7A45">
      <w:pPr>
        <w:pStyle w:val="Bezodstpw"/>
        <w:numPr>
          <w:ilvl w:val="0"/>
          <w:numId w:val="19"/>
        </w:numPr>
        <w:ind w:left="426"/>
        <w:jc w:val="both"/>
        <w:rPr>
          <w:rFonts w:ascii="Times New Roman" w:hAnsi="Times New Roman" w:cs="Times New Roman"/>
          <w:bCs/>
          <w:lang w:eastAsia="pl-PL"/>
        </w:rPr>
      </w:pPr>
      <w:r w:rsidRPr="001B7A45">
        <w:rPr>
          <w:rFonts w:ascii="Times New Roman" w:hAnsi="Times New Roman" w:cs="Times New Roman"/>
          <w:bCs/>
          <w:lang w:eastAsia="pl-PL"/>
        </w:rPr>
        <w:t>Zadanie finansowane ze środków budżetu państwa z Programu Ochrony Ludności i Obrony Cywilnej na lata 2025-2026</w:t>
      </w:r>
    </w:p>
    <w:bookmarkEnd w:id="0"/>
    <w:p w14:paraId="647F7E33" w14:textId="3FA65F71" w:rsidR="004145CF" w:rsidRPr="00C83A32" w:rsidRDefault="004145CF" w:rsidP="00AC4CFF">
      <w:pPr>
        <w:pStyle w:val="Bezodstpw"/>
        <w:jc w:val="center"/>
        <w:rPr>
          <w:rFonts w:ascii="Times New Roman" w:hAnsi="Times New Roman" w:cs="Times New Roman"/>
          <w:b/>
          <w:lang w:eastAsia="pl-PL"/>
        </w:rPr>
      </w:pPr>
      <w:r w:rsidRPr="00C83A32">
        <w:rPr>
          <w:rFonts w:ascii="Times New Roman" w:hAnsi="Times New Roman" w:cs="Times New Roman"/>
          <w:b/>
          <w:lang w:eastAsia="pl-PL"/>
        </w:rPr>
        <w:t>§ 2</w:t>
      </w:r>
    </w:p>
    <w:p w14:paraId="0A1965DD" w14:textId="77777777" w:rsidR="004145CF" w:rsidRPr="00C83A32" w:rsidRDefault="004145CF" w:rsidP="00AC4CFF">
      <w:pPr>
        <w:pStyle w:val="Bezodstpw"/>
        <w:jc w:val="center"/>
        <w:rPr>
          <w:rFonts w:ascii="Times New Roman" w:hAnsi="Times New Roman" w:cs="Times New Roman"/>
          <w:b/>
          <w:lang w:eastAsia="pl-PL"/>
        </w:rPr>
      </w:pPr>
      <w:r w:rsidRPr="00C83A32">
        <w:rPr>
          <w:rFonts w:ascii="Times New Roman" w:hAnsi="Times New Roman" w:cs="Times New Roman"/>
          <w:b/>
          <w:lang w:eastAsia="pl-PL"/>
        </w:rPr>
        <w:t>Termin wykonania zamówienia</w:t>
      </w:r>
    </w:p>
    <w:p w14:paraId="4A2BE53C" w14:textId="6F05F9E1" w:rsidR="00AC4CFF" w:rsidRDefault="004145CF" w:rsidP="00C83A32">
      <w:pPr>
        <w:pStyle w:val="Bezodstpw"/>
        <w:numPr>
          <w:ilvl w:val="0"/>
          <w:numId w:val="22"/>
        </w:numPr>
        <w:ind w:left="426"/>
        <w:jc w:val="both"/>
        <w:rPr>
          <w:rFonts w:ascii="Times New Roman" w:hAnsi="Times New Roman" w:cs="Times New Roman"/>
          <w:lang w:eastAsia="pl-PL"/>
        </w:rPr>
      </w:pPr>
      <w:r w:rsidRPr="00AC4CFF">
        <w:rPr>
          <w:rFonts w:ascii="Times New Roman" w:hAnsi="Times New Roman" w:cs="Times New Roman"/>
          <w:bCs/>
          <w:lang w:eastAsia="pl-PL"/>
        </w:rPr>
        <w:t xml:space="preserve">Przedmiot umowy Wykonawca zrealizuje w całości </w:t>
      </w:r>
      <w:r w:rsidRPr="00C83A32">
        <w:rPr>
          <w:rFonts w:ascii="Times New Roman" w:hAnsi="Times New Roman" w:cs="Times New Roman"/>
          <w:lang w:eastAsia="pl-PL"/>
        </w:rPr>
        <w:t>od dnia podpisania umowy</w:t>
      </w:r>
      <w:r w:rsidR="001B7A45">
        <w:rPr>
          <w:rFonts w:ascii="Times New Roman" w:hAnsi="Times New Roman" w:cs="Times New Roman"/>
          <w:lang w:eastAsia="pl-PL"/>
        </w:rPr>
        <w:t xml:space="preserve"> </w:t>
      </w:r>
      <w:r w:rsidRPr="00C83A32">
        <w:rPr>
          <w:rFonts w:ascii="Times New Roman" w:hAnsi="Times New Roman" w:cs="Times New Roman"/>
          <w:lang w:eastAsia="pl-PL"/>
        </w:rPr>
        <w:t>do dnia</w:t>
      </w:r>
      <w:r w:rsidR="001B7A45">
        <w:rPr>
          <w:rFonts w:ascii="Times New Roman" w:hAnsi="Times New Roman" w:cs="Times New Roman"/>
          <w:lang w:eastAsia="pl-PL"/>
        </w:rPr>
        <w:t xml:space="preserve"> 29.12.2025</w:t>
      </w:r>
      <w:r w:rsidRPr="00C83A32">
        <w:rPr>
          <w:rFonts w:ascii="Times New Roman" w:hAnsi="Times New Roman" w:cs="Times New Roman"/>
          <w:lang w:eastAsia="pl-PL"/>
        </w:rPr>
        <w:t>r.</w:t>
      </w:r>
    </w:p>
    <w:p w14:paraId="1B8880E3" w14:textId="29730EE7" w:rsidR="00AC4CFF" w:rsidRDefault="004145CF" w:rsidP="00C83A32">
      <w:pPr>
        <w:pStyle w:val="Bezodstpw"/>
        <w:numPr>
          <w:ilvl w:val="0"/>
          <w:numId w:val="22"/>
        </w:numPr>
        <w:ind w:left="426"/>
        <w:jc w:val="both"/>
        <w:rPr>
          <w:rFonts w:ascii="Times New Roman" w:hAnsi="Times New Roman" w:cs="Times New Roman"/>
          <w:lang w:eastAsia="pl-PL"/>
        </w:rPr>
      </w:pPr>
      <w:r w:rsidRPr="00AC4CFF">
        <w:rPr>
          <w:rFonts w:ascii="Times New Roman" w:hAnsi="Times New Roman" w:cs="Times New Roman"/>
          <w:lang w:eastAsia="pl-PL"/>
        </w:rPr>
        <w:lastRenderedPageBreak/>
        <w:t>Miejsce dostawy</w:t>
      </w:r>
      <w:r w:rsidR="001B7A45">
        <w:rPr>
          <w:rFonts w:ascii="Times New Roman" w:hAnsi="Times New Roman" w:cs="Times New Roman"/>
          <w:lang w:eastAsia="pl-PL"/>
        </w:rPr>
        <w:t>:</w:t>
      </w:r>
      <w:r w:rsidRPr="00AC4CFF">
        <w:rPr>
          <w:rFonts w:ascii="Times New Roman" w:hAnsi="Times New Roman" w:cs="Times New Roman"/>
          <w:lang w:eastAsia="pl-PL"/>
        </w:rPr>
        <w:t xml:space="preserve"> Urząd Miasta i Gminy Sienno, ul. Rynek 36/40, 27-350 Sienno</w:t>
      </w:r>
      <w:r w:rsidR="001B7A45">
        <w:rPr>
          <w:rFonts w:ascii="Times New Roman" w:hAnsi="Times New Roman" w:cs="Times New Roman"/>
          <w:lang w:eastAsia="pl-PL"/>
        </w:rPr>
        <w:t>.</w:t>
      </w:r>
    </w:p>
    <w:p w14:paraId="673A5072" w14:textId="345FF277" w:rsidR="004145CF" w:rsidRPr="00AC4CFF" w:rsidRDefault="004145CF" w:rsidP="00C83A32">
      <w:pPr>
        <w:pStyle w:val="Bezodstpw"/>
        <w:numPr>
          <w:ilvl w:val="0"/>
          <w:numId w:val="22"/>
        </w:numPr>
        <w:ind w:left="426"/>
        <w:jc w:val="both"/>
        <w:rPr>
          <w:rFonts w:ascii="Times New Roman" w:hAnsi="Times New Roman" w:cs="Times New Roman"/>
          <w:lang w:eastAsia="pl-PL"/>
        </w:rPr>
      </w:pPr>
      <w:r w:rsidRPr="00AC4CFF">
        <w:rPr>
          <w:rFonts w:ascii="Times New Roman" w:hAnsi="Times New Roman" w:cs="Times New Roman"/>
          <w:lang w:eastAsia="pl-PL"/>
        </w:rPr>
        <w:t>Zmiana umownego terminu zakończenia realizacji przedmiotu umowy, o którym mowa w ust.</w:t>
      </w:r>
      <w:r w:rsidR="00BA0892">
        <w:rPr>
          <w:rFonts w:ascii="Times New Roman" w:hAnsi="Times New Roman" w:cs="Times New Roman"/>
          <w:lang w:eastAsia="pl-PL"/>
        </w:rPr>
        <w:br/>
      </w:r>
      <w:r w:rsidRPr="00AC4CFF">
        <w:rPr>
          <w:rFonts w:ascii="Times New Roman" w:hAnsi="Times New Roman" w:cs="Times New Roman"/>
          <w:lang w:eastAsia="pl-PL"/>
        </w:rPr>
        <w:t>1 §</w:t>
      </w:r>
      <w:r w:rsidR="00960F5E">
        <w:rPr>
          <w:rFonts w:ascii="Times New Roman" w:hAnsi="Times New Roman" w:cs="Times New Roman"/>
          <w:lang w:eastAsia="pl-PL"/>
        </w:rPr>
        <w:t>2</w:t>
      </w:r>
      <w:r w:rsidRPr="00AC4CFF">
        <w:rPr>
          <w:rFonts w:ascii="Times New Roman" w:hAnsi="Times New Roman" w:cs="Times New Roman"/>
          <w:lang w:eastAsia="pl-PL"/>
        </w:rPr>
        <w:t>, możliwa jest w przypadku wstrzymania prac lub przerw w pracach powstałych z przyczyn leżących po stronie Zamawiającego. Przedłużenie czasu wykonywania przedmiotu umowy nastąpi o okres wstrzymania prac.</w:t>
      </w:r>
    </w:p>
    <w:p w14:paraId="5E608F15" w14:textId="77777777" w:rsidR="004145CF" w:rsidRPr="00C83A32" w:rsidRDefault="004145CF" w:rsidP="00960F5E">
      <w:pPr>
        <w:pStyle w:val="Bezodstpw"/>
        <w:jc w:val="center"/>
        <w:rPr>
          <w:rFonts w:ascii="Times New Roman" w:hAnsi="Times New Roman" w:cs="Times New Roman"/>
          <w:b/>
          <w:lang w:eastAsia="pl-PL"/>
        </w:rPr>
      </w:pPr>
      <w:r w:rsidRPr="00C83A32">
        <w:rPr>
          <w:rFonts w:ascii="Times New Roman" w:hAnsi="Times New Roman" w:cs="Times New Roman"/>
          <w:b/>
          <w:lang w:eastAsia="pl-PL"/>
        </w:rPr>
        <w:t>§ 3</w:t>
      </w:r>
    </w:p>
    <w:p w14:paraId="395DF923" w14:textId="32FD4F57" w:rsidR="004145CF" w:rsidRPr="00C83A32" w:rsidRDefault="004145CF" w:rsidP="00960F5E">
      <w:pPr>
        <w:pStyle w:val="Bezodstpw"/>
        <w:jc w:val="center"/>
        <w:rPr>
          <w:rFonts w:ascii="Times New Roman" w:hAnsi="Times New Roman" w:cs="Times New Roman"/>
          <w:b/>
          <w:lang w:eastAsia="pl-PL"/>
        </w:rPr>
      </w:pPr>
      <w:r w:rsidRPr="00C83A32">
        <w:rPr>
          <w:rFonts w:ascii="Times New Roman" w:hAnsi="Times New Roman" w:cs="Times New Roman"/>
          <w:b/>
          <w:lang w:eastAsia="pl-PL"/>
        </w:rPr>
        <w:t>Wynagrodzenie</w:t>
      </w:r>
    </w:p>
    <w:p w14:paraId="147CB749" w14:textId="058480D8" w:rsidR="00960F5E" w:rsidRDefault="004145CF" w:rsidP="00C83A32">
      <w:pPr>
        <w:pStyle w:val="Bezodstpw"/>
        <w:numPr>
          <w:ilvl w:val="0"/>
          <w:numId w:val="24"/>
        </w:numPr>
        <w:ind w:left="426"/>
        <w:jc w:val="both"/>
        <w:rPr>
          <w:rFonts w:ascii="Times New Roman" w:hAnsi="Times New Roman" w:cs="Times New Roman"/>
          <w:bCs/>
          <w:lang w:eastAsia="pl-PL"/>
        </w:rPr>
      </w:pPr>
      <w:r w:rsidRPr="00C83A32">
        <w:rPr>
          <w:rFonts w:ascii="Times New Roman" w:hAnsi="Times New Roman" w:cs="Times New Roman"/>
          <w:bCs/>
          <w:lang w:eastAsia="pl-PL"/>
        </w:rPr>
        <w:t>Wynagrodzenie Wykonawcy netto za wykonanie przedmiotu zamówienia wymienionego</w:t>
      </w:r>
      <w:r w:rsidR="00BA0892">
        <w:rPr>
          <w:rFonts w:ascii="Times New Roman" w:hAnsi="Times New Roman" w:cs="Times New Roman"/>
          <w:bCs/>
          <w:lang w:eastAsia="pl-PL"/>
        </w:rPr>
        <w:br/>
      </w:r>
      <w:r w:rsidRPr="00C83A32">
        <w:rPr>
          <w:rFonts w:ascii="Times New Roman" w:hAnsi="Times New Roman" w:cs="Times New Roman"/>
          <w:bCs/>
          <w:lang w:eastAsia="pl-PL"/>
        </w:rPr>
        <w:t>w §1 niniejszej umowy ustala się na kwotę …………………….,00 zł. brutto (słownie……) jako kwota ryczałtowa i niezmienna.</w:t>
      </w:r>
    </w:p>
    <w:p w14:paraId="7BD1C975" w14:textId="77777777" w:rsidR="00960F5E" w:rsidRDefault="004145CF" w:rsidP="00C83A32">
      <w:pPr>
        <w:pStyle w:val="Bezodstpw"/>
        <w:numPr>
          <w:ilvl w:val="0"/>
          <w:numId w:val="24"/>
        </w:numPr>
        <w:ind w:left="426"/>
        <w:jc w:val="both"/>
        <w:rPr>
          <w:rFonts w:ascii="Times New Roman" w:hAnsi="Times New Roman" w:cs="Times New Roman"/>
          <w:bCs/>
          <w:lang w:eastAsia="pl-PL"/>
        </w:rPr>
      </w:pPr>
      <w:r w:rsidRPr="00960F5E">
        <w:rPr>
          <w:rFonts w:ascii="Times New Roman" w:hAnsi="Times New Roman" w:cs="Times New Roman"/>
          <w:bCs/>
          <w:lang w:eastAsia="pl-PL"/>
        </w:rPr>
        <w:t>Wynagrodzenie Wykonawcy, o którym mowa w ust. 1, niniejszego paragrafu obejmuje globalny koszt prac, oraz wydatki niezbędne do zrealizowania przedmiotu umowy. Stała cena ryczałtowa obejmuje wszystko, co jest konieczne do pełnego, należytego i funkcjonalnego wykonania dostaw, montażu. Okoliczności takie jak np. błędy kalkulacyjne, zmiany podstaw ustalania cen, podwyżki cen robocizny i materiałów pozostają bez wpływu na zmianę uzgodnionej ceny i wykluczają prawo do podnoszenia dodatkowych roszczeń. Uzgodniona stała cena ryczałtowa obejmuje także prace, gdy nie są dodatkowo wyszczególnione, natomiast są konieczne do pełnego i zgodnego z umową wykonania dostaw.</w:t>
      </w:r>
    </w:p>
    <w:p w14:paraId="420BD085" w14:textId="77777777" w:rsidR="00960F5E" w:rsidRDefault="004145CF" w:rsidP="00C83A32">
      <w:pPr>
        <w:pStyle w:val="Bezodstpw"/>
        <w:numPr>
          <w:ilvl w:val="0"/>
          <w:numId w:val="24"/>
        </w:numPr>
        <w:ind w:left="426"/>
        <w:jc w:val="both"/>
        <w:rPr>
          <w:rFonts w:ascii="Times New Roman" w:hAnsi="Times New Roman" w:cs="Times New Roman"/>
          <w:bCs/>
          <w:lang w:eastAsia="pl-PL"/>
        </w:rPr>
      </w:pPr>
      <w:r w:rsidRPr="00960F5E">
        <w:rPr>
          <w:rFonts w:ascii="Times New Roman" w:hAnsi="Times New Roman" w:cs="Times New Roman"/>
          <w:bCs/>
          <w:lang w:eastAsia="pl-PL"/>
        </w:rPr>
        <w:t>Wykonawca nie może dokonać cesji wierzytelności wynikających z niniejszej umowy, bez uprzedniej zgody Zamawiającego , która pod rygorem nieważności musi nastąpić na piśmie.</w:t>
      </w:r>
    </w:p>
    <w:p w14:paraId="17062DC4" w14:textId="00DB21F5" w:rsidR="00960F5E" w:rsidRPr="00826F38" w:rsidRDefault="004145CF" w:rsidP="00C83A32">
      <w:pPr>
        <w:pStyle w:val="Bezodstpw"/>
        <w:numPr>
          <w:ilvl w:val="0"/>
          <w:numId w:val="24"/>
        </w:numPr>
        <w:ind w:left="426"/>
        <w:jc w:val="both"/>
        <w:rPr>
          <w:rFonts w:ascii="Times New Roman" w:hAnsi="Times New Roman" w:cs="Times New Roman"/>
          <w:bCs/>
          <w:lang w:eastAsia="pl-PL"/>
        </w:rPr>
      </w:pPr>
      <w:r w:rsidRPr="00960F5E">
        <w:rPr>
          <w:rFonts w:ascii="Times New Roman" w:hAnsi="Times New Roman" w:cs="Times New Roman"/>
          <w:bCs/>
          <w:lang w:eastAsia="pl-PL"/>
        </w:rPr>
        <w:t>Transport lub inne koszty związane z dostawą przedmiotu umowy obciążają w całości Wykonawcę.</w:t>
      </w:r>
    </w:p>
    <w:p w14:paraId="19E4A3E6" w14:textId="5A4B54EF" w:rsidR="004145CF" w:rsidRPr="00C83A32" w:rsidRDefault="004145CF" w:rsidP="00960F5E">
      <w:pPr>
        <w:pStyle w:val="Bezodstpw"/>
        <w:jc w:val="center"/>
        <w:rPr>
          <w:rFonts w:ascii="Times New Roman" w:hAnsi="Times New Roman" w:cs="Times New Roman"/>
          <w:b/>
          <w:lang w:eastAsia="pl-PL"/>
        </w:rPr>
      </w:pPr>
      <w:r w:rsidRPr="00C83A32">
        <w:rPr>
          <w:rFonts w:ascii="Times New Roman" w:hAnsi="Times New Roman" w:cs="Times New Roman"/>
          <w:b/>
          <w:lang w:eastAsia="pl-PL"/>
        </w:rPr>
        <w:t>§ 4</w:t>
      </w:r>
    </w:p>
    <w:p w14:paraId="3A64D375" w14:textId="71638A84" w:rsidR="004145CF" w:rsidRPr="00C83A32" w:rsidRDefault="00960F5E" w:rsidP="00960F5E">
      <w:pPr>
        <w:pStyle w:val="Bezodstpw"/>
        <w:jc w:val="center"/>
        <w:rPr>
          <w:rFonts w:ascii="Times New Roman" w:hAnsi="Times New Roman" w:cs="Times New Roman"/>
          <w:b/>
          <w:lang w:eastAsia="pl-PL"/>
        </w:rPr>
      </w:pPr>
      <w:r>
        <w:rPr>
          <w:rFonts w:ascii="Times New Roman" w:hAnsi="Times New Roman" w:cs="Times New Roman"/>
          <w:b/>
          <w:lang w:eastAsia="pl-PL"/>
        </w:rPr>
        <w:t>F</w:t>
      </w:r>
      <w:r w:rsidRPr="00C83A32">
        <w:rPr>
          <w:rFonts w:ascii="Times New Roman" w:hAnsi="Times New Roman" w:cs="Times New Roman"/>
          <w:b/>
          <w:lang w:eastAsia="pl-PL"/>
        </w:rPr>
        <w:t>akturowanie i rozliczenia</w:t>
      </w:r>
    </w:p>
    <w:p w14:paraId="2FFB8DB1" w14:textId="77777777" w:rsidR="00960F5E" w:rsidRDefault="007A0F94" w:rsidP="00C83A32">
      <w:pPr>
        <w:pStyle w:val="Bezodstpw"/>
        <w:numPr>
          <w:ilvl w:val="0"/>
          <w:numId w:val="26"/>
        </w:numPr>
        <w:ind w:left="426"/>
        <w:jc w:val="both"/>
        <w:rPr>
          <w:rFonts w:ascii="Times New Roman" w:hAnsi="Times New Roman" w:cs="Times New Roman"/>
          <w:bCs/>
          <w:lang w:eastAsia="pl-PL"/>
        </w:rPr>
      </w:pPr>
      <w:r w:rsidRPr="00C83A32">
        <w:rPr>
          <w:rFonts w:ascii="Times New Roman" w:hAnsi="Times New Roman" w:cs="Times New Roman"/>
          <w:bCs/>
          <w:lang w:eastAsia="pl-PL"/>
        </w:rPr>
        <w:t>Podstawą zapłaty będzie faktura. Zapłata faktury nastąpi na podstawie:</w:t>
      </w:r>
    </w:p>
    <w:p w14:paraId="46CA6328" w14:textId="77777777" w:rsidR="00960F5E" w:rsidRDefault="007A0F94" w:rsidP="00960F5E">
      <w:pPr>
        <w:pStyle w:val="Bezodstpw"/>
        <w:numPr>
          <w:ilvl w:val="0"/>
          <w:numId w:val="27"/>
        </w:numPr>
        <w:ind w:left="851"/>
        <w:jc w:val="both"/>
        <w:rPr>
          <w:rFonts w:ascii="Times New Roman" w:hAnsi="Times New Roman" w:cs="Times New Roman"/>
          <w:bCs/>
          <w:lang w:eastAsia="pl-PL"/>
        </w:rPr>
      </w:pPr>
      <w:r w:rsidRPr="00960F5E">
        <w:rPr>
          <w:rFonts w:ascii="Times New Roman" w:hAnsi="Times New Roman" w:cs="Times New Roman"/>
          <w:bCs/>
          <w:lang w:eastAsia="pl-PL"/>
        </w:rPr>
        <w:t>protokołu odbioru przedmiotu umowy zatwierdzonego przez Zamawiającego</w:t>
      </w:r>
      <w:r w:rsidR="00960F5E">
        <w:rPr>
          <w:rFonts w:ascii="Times New Roman" w:hAnsi="Times New Roman" w:cs="Times New Roman"/>
          <w:bCs/>
          <w:lang w:eastAsia="pl-PL"/>
        </w:rPr>
        <w:t>,</w:t>
      </w:r>
    </w:p>
    <w:p w14:paraId="15572D56" w14:textId="5D4ACE3F" w:rsidR="00960F5E" w:rsidRPr="00960F5E" w:rsidRDefault="007A0F94" w:rsidP="00960F5E">
      <w:pPr>
        <w:pStyle w:val="Bezodstpw"/>
        <w:numPr>
          <w:ilvl w:val="0"/>
          <w:numId w:val="27"/>
        </w:numPr>
        <w:ind w:left="851"/>
        <w:jc w:val="both"/>
        <w:rPr>
          <w:rFonts w:ascii="Times New Roman" w:hAnsi="Times New Roman" w:cs="Times New Roman"/>
          <w:bCs/>
          <w:lang w:eastAsia="pl-PL"/>
        </w:rPr>
      </w:pPr>
      <w:r w:rsidRPr="00960F5E">
        <w:rPr>
          <w:rFonts w:ascii="Times New Roman" w:hAnsi="Times New Roman" w:cs="Times New Roman"/>
          <w:bCs/>
          <w:lang w:eastAsia="pl-PL"/>
        </w:rPr>
        <w:t>potwierdzonej faktury</w:t>
      </w:r>
      <w:r w:rsidR="00960F5E">
        <w:rPr>
          <w:rFonts w:ascii="Times New Roman" w:hAnsi="Times New Roman" w:cs="Times New Roman"/>
          <w:bCs/>
          <w:lang w:eastAsia="pl-PL"/>
        </w:rPr>
        <w:t>.</w:t>
      </w:r>
    </w:p>
    <w:p w14:paraId="062B24D3" w14:textId="260A9EC9"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Zapłata faktur nastąpi w formie przelewu na konto Wykonawcy w terminie 30 dni od daty wpływu faktur wraz z załącznikami określonymi w ust 1 niniejszego paragrafu do siedziby Zamawiającego. Za datę zapłaty przyjmuje się datę stempla banku Zamawiającego.</w:t>
      </w:r>
    </w:p>
    <w:p w14:paraId="0DB78094" w14:textId="77777777"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 xml:space="preserve">Za protokół odbioru przedmiotu umowy uważa się tylko taki dokument, który obejmuje swoim zakresem cały przedmiot umowy, stwierdza wykonanie wolne od wad i podpisany jest po stronie Zamawiającego. </w:t>
      </w:r>
    </w:p>
    <w:p w14:paraId="62D078B8" w14:textId="77777777"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 xml:space="preserve">Zamawiający nie dopuszcza możliwości częściowego fakturowania za przedmiot umowy. </w:t>
      </w:r>
    </w:p>
    <w:p w14:paraId="36BC8622" w14:textId="77777777"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Zamawiający nie ma obowiązku zapłaty faktur wystawionych nieprawidłowo lub do których nie dołączono protokołu. Terminy płatności rozpoczynają swój bieg od dnia otrzymania prawidłowo wystawionej faktury wraz z protokółem odbioru prac.</w:t>
      </w:r>
    </w:p>
    <w:p w14:paraId="36FB4418" w14:textId="547ECCFD"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Zamawiający ma prawo, z zachowaniem przepisów Kodeksu Cywilnego do dokonywania potrąceń kwot dla niego wymagalnych, które wynikają z niniejszej umowy z należności na rzecz Wykonawcy, które są wymagalne na podstawie uznanych do zapłaty faktur częściowych jak</w:t>
      </w:r>
      <w:r w:rsidR="00BA0892">
        <w:rPr>
          <w:rFonts w:ascii="Times New Roman" w:hAnsi="Times New Roman" w:cs="Times New Roman"/>
          <w:bCs/>
          <w:lang w:eastAsia="pl-PL"/>
        </w:rPr>
        <w:br/>
      </w:r>
      <w:r w:rsidRPr="00960F5E">
        <w:rPr>
          <w:rFonts w:ascii="Times New Roman" w:hAnsi="Times New Roman" w:cs="Times New Roman"/>
          <w:bCs/>
          <w:lang w:eastAsia="pl-PL"/>
        </w:rPr>
        <w:t>i końcowej.</w:t>
      </w:r>
    </w:p>
    <w:p w14:paraId="452E2300" w14:textId="007A4B02" w:rsidR="00960F5E" w:rsidRDefault="007A0F94" w:rsidP="00C83A32">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Jeśli numer rachunku rozliczeniowego wskazany przez Wykonawcę jest rachunkiem, dla którego zgodnie z Rozdziałem 3a ustawy z dnia 29 sierpnia 1997 r. – Prawo Bankowe (t.j. Dz. U. z 2023 r. poz. 2488 z późn. zm.) prowadzony jest rachunek VAT to:</w:t>
      </w:r>
    </w:p>
    <w:p w14:paraId="10A8384D" w14:textId="77777777" w:rsidR="00960F5E" w:rsidRDefault="007A0F94" w:rsidP="00960F5E">
      <w:pPr>
        <w:pStyle w:val="Bezodstpw"/>
        <w:numPr>
          <w:ilvl w:val="1"/>
          <w:numId w:val="26"/>
        </w:numPr>
        <w:ind w:left="851"/>
        <w:jc w:val="both"/>
        <w:rPr>
          <w:rFonts w:ascii="Times New Roman" w:hAnsi="Times New Roman" w:cs="Times New Roman"/>
          <w:bCs/>
          <w:lang w:eastAsia="pl-PL"/>
        </w:rPr>
      </w:pPr>
      <w:r w:rsidRPr="00960F5E">
        <w:rPr>
          <w:rFonts w:ascii="Times New Roman" w:hAnsi="Times New Roman" w:cs="Times New Roman"/>
          <w:bCs/>
          <w:lang w:eastAsia="pl-PL"/>
        </w:rPr>
        <w:t xml:space="preserve">Zamawiający oświadcza, że będzie realizować płatności za faktury z zastosowaniem mechanizmu podzielonej płatności tzw. </w:t>
      </w:r>
      <w:proofErr w:type="spellStart"/>
      <w:r w:rsidRPr="00960F5E">
        <w:rPr>
          <w:rFonts w:ascii="Times New Roman" w:hAnsi="Times New Roman" w:cs="Times New Roman"/>
          <w:bCs/>
          <w:lang w:eastAsia="pl-PL"/>
        </w:rPr>
        <w:t>split</w:t>
      </w:r>
      <w:proofErr w:type="spellEnd"/>
      <w:r w:rsidRPr="00960F5E">
        <w:rPr>
          <w:rFonts w:ascii="Times New Roman" w:hAnsi="Times New Roman" w:cs="Times New Roman"/>
          <w:bCs/>
          <w:lang w:eastAsia="pl-PL"/>
        </w:rPr>
        <w:t xml:space="preserve"> </w:t>
      </w:r>
      <w:proofErr w:type="spellStart"/>
      <w:r w:rsidRPr="00960F5E">
        <w:rPr>
          <w:rFonts w:ascii="Times New Roman" w:hAnsi="Times New Roman" w:cs="Times New Roman"/>
          <w:bCs/>
          <w:lang w:eastAsia="pl-PL"/>
        </w:rPr>
        <w:t>payment</w:t>
      </w:r>
      <w:proofErr w:type="spellEnd"/>
      <w:r w:rsidRPr="00960F5E">
        <w:rPr>
          <w:rFonts w:ascii="Times New Roman" w:hAnsi="Times New Roman" w:cs="Times New Roman"/>
          <w:bCs/>
          <w:lang w:eastAsia="pl-PL"/>
        </w:rPr>
        <w:t>.</w:t>
      </w:r>
    </w:p>
    <w:p w14:paraId="45404324" w14:textId="77777777" w:rsidR="00960F5E" w:rsidRDefault="007A0F94" w:rsidP="00960F5E">
      <w:pPr>
        <w:pStyle w:val="Bezodstpw"/>
        <w:numPr>
          <w:ilvl w:val="1"/>
          <w:numId w:val="26"/>
        </w:numPr>
        <w:ind w:left="851"/>
        <w:jc w:val="both"/>
        <w:rPr>
          <w:rFonts w:ascii="Times New Roman" w:hAnsi="Times New Roman" w:cs="Times New Roman"/>
          <w:bCs/>
          <w:lang w:eastAsia="pl-PL"/>
        </w:rPr>
      </w:pPr>
      <w:r w:rsidRPr="00960F5E">
        <w:rPr>
          <w:rFonts w:ascii="Times New Roman" w:hAnsi="Times New Roman" w:cs="Times New Roman"/>
          <w:bCs/>
          <w:lang w:eastAsia="pl-PL"/>
        </w:rPr>
        <w:t xml:space="preserve">Podzieloną płatność tzw. </w:t>
      </w:r>
      <w:proofErr w:type="spellStart"/>
      <w:r w:rsidRPr="00960F5E">
        <w:rPr>
          <w:rFonts w:ascii="Times New Roman" w:hAnsi="Times New Roman" w:cs="Times New Roman"/>
          <w:bCs/>
          <w:lang w:eastAsia="pl-PL"/>
        </w:rPr>
        <w:t>split</w:t>
      </w:r>
      <w:proofErr w:type="spellEnd"/>
      <w:r w:rsidRPr="00960F5E">
        <w:rPr>
          <w:rFonts w:ascii="Times New Roman" w:hAnsi="Times New Roman" w:cs="Times New Roman"/>
          <w:bCs/>
          <w:lang w:eastAsia="pl-PL"/>
        </w:rPr>
        <w:t xml:space="preserve"> </w:t>
      </w:r>
      <w:proofErr w:type="spellStart"/>
      <w:r w:rsidRPr="00960F5E">
        <w:rPr>
          <w:rFonts w:ascii="Times New Roman" w:hAnsi="Times New Roman" w:cs="Times New Roman"/>
          <w:bCs/>
          <w:lang w:eastAsia="pl-PL"/>
        </w:rPr>
        <w:t>payment</w:t>
      </w:r>
      <w:proofErr w:type="spellEnd"/>
      <w:r w:rsidRPr="00960F5E">
        <w:rPr>
          <w:rFonts w:ascii="Times New Roman" w:hAnsi="Times New Roman" w:cs="Times New Roman"/>
          <w:bCs/>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322F68C5" w14:textId="2DFE7731" w:rsidR="00960F5E" w:rsidRPr="00960F5E" w:rsidRDefault="007A0F94" w:rsidP="00960F5E">
      <w:pPr>
        <w:pStyle w:val="Bezodstpw"/>
        <w:numPr>
          <w:ilvl w:val="1"/>
          <w:numId w:val="26"/>
        </w:numPr>
        <w:ind w:left="851"/>
        <w:jc w:val="both"/>
        <w:rPr>
          <w:rFonts w:ascii="Times New Roman" w:hAnsi="Times New Roman" w:cs="Times New Roman"/>
          <w:bCs/>
          <w:lang w:eastAsia="pl-PL"/>
        </w:rPr>
      </w:pPr>
      <w:r w:rsidRPr="00960F5E">
        <w:rPr>
          <w:rFonts w:ascii="Times New Roman" w:hAnsi="Times New Roman" w:cs="Times New Roman"/>
          <w:bCs/>
          <w:lang w:eastAsia="pl-PL"/>
        </w:rPr>
        <w:t>Dostawca oświadcza, że wyraża zgodę na dokonywanie przez Zamawiającego płatności</w:t>
      </w:r>
      <w:r w:rsidR="00BA0892">
        <w:rPr>
          <w:rFonts w:ascii="Times New Roman" w:hAnsi="Times New Roman" w:cs="Times New Roman"/>
          <w:bCs/>
          <w:lang w:eastAsia="pl-PL"/>
        </w:rPr>
        <w:br/>
      </w:r>
      <w:r w:rsidRPr="00960F5E">
        <w:rPr>
          <w:rFonts w:ascii="Times New Roman" w:hAnsi="Times New Roman" w:cs="Times New Roman"/>
          <w:bCs/>
          <w:lang w:eastAsia="pl-PL"/>
        </w:rPr>
        <w:t xml:space="preserve">w systemie podzielonej płatności tzw. </w:t>
      </w:r>
      <w:proofErr w:type="spellStart"/>
      <w:r w:rsidRPr="00960F5E">
        <w:rPr>
          <w:rFonts w:ascii="Times New Roman" w:hAnsi="Times New Roman" w:cs="Times New Roman"/>
          <w:bCs/>
          <w:lang w:eastAsia="pl-PL"/>
        </w:rPr>
        <w:t>split</w:t>
      </w:r>
      <w:proofErr w:type="spellEnd"/>
      <w:r w:rsidRPr="00960F5E">
        <w:rPr>
          <w:rFonts w:ascii="Times New Roman" w:hAnsi="Times New Roman" w:cs="Times New Roman"/>
          <w:bCs/>
          <w:lang w:eastAsia="pl-PL"/>
        </w:rPr>
        <w:t xml:space="preserve"> </w:t>
      </w:r>
      <w:proofErr w:type="spellStart"/>
      <w:r w:rsidRPr="00960F5E">
        <w:rPr>
          <w:rFonts w:ascii="Times New Roman" w:hAnsi="Times New Roman" w:cs="Times New Roman"/>
          <w:bCs/>
          <w:lang w:eastAsia="pl-PL"/>
        </w:rPr>
        <w:t>payment</w:t>
      </w:r>
      <w:proofErr w:type="spellEnd"/>
      <w:r w:rsidRPr="00960F5E">
        <w:rPr>
          <w:rFonts w:ascii="Times New Roman" w:hAnsi="Times New Roman" w:cs="Times New Roman"/>
          <w:bCs/>
          <w:lang w:eastAsia="pl-PL"/>
        </w:rPr>
        <w:t>.</w:t>
      </w:r>
    </w:p>
    <w:p w14:paraId="6E883915" w14:textId="77777777" w:rsidR="00960F5E" w:rsidRDefault="00960F5E" w:rsidP="00960F5E">
      <w:pPr>
        <w:pStyle w:val="Bezodstpw"/>
        <w:numPr>
          <w:ilvl w:val="0"/>
          <w:numId w:val="26"/>
        </w:numPr>
        <w:ind w:left="426"/>
        <w:jc w:val="both"/>
        <w:rPr>
          <w:rFonts w:ascii="Times New Roman" w:hAnsi="Times New Roman" w:cs="Times New Roman"/>
          <w:bCs/>
          <w:lang w:eastAsia="pl-PL"/>
        </w:rPr>
      </w:pPr>
      <w:r w:rsidRPr="00960F5E">
        <w:rPr>
          <w:rFonts w:ascii="Times New Roman" w:hAnsi="Times New Roman" w:cs="Times New Roman"/>
          <w:bCs/>
          <w:lang w:eastAsia="pl-PL"/>
        </w:rPr>
        <w:t>Fakturę należy wystawić na dane:</w:t>
      </w:r>
    </w:p>
    <w:p w14:paraId="537DC657" w14:textId="4FA8FDE5" w:rsidR="00960F5E" w:rsidRDefault="00960F5E" w:rsidP="00960F5E">
      <w:pPr>
        <w:pStyle w:val="Bezodstpw"/>
        <w:ind w:left="426"/>
        <w:jc w:val="both"/>
        <w:rPr>
          <w:rFonts w:ascii="Times New Roman" w:hAnsi="Times New Roman" w:cs="Times New Roman"/>
          <w:bCs/>
          <w:lang w:eastAsia="pl-PL"/>
        </w:rPr>
      </w:pPr>
      <w:r w:rsidRPr="00960F5E">
        <w:rPr>
          <w:rFonts w:ascii="Times New Roman" w:hAnsi="Times New Roman" w:cs="Times New Roman"/>
          <w:bCs/>
          <w:lang w:eastAsia="pl-PL"/>
        </w:rPr>
        <w:t>Nabywca: Miasto i Gmina Sienno, ul. Rynek 36/40, 27-350 Sienno, NIP 509 0066 636</w:t>
      </w:r>
      <w:r w:rsidR="00DA3384">
        <w:rPr>
          <w:rFonts w:ascii="Times New Roman" w:hAnsi="Times New Roman" w:cs="Times New Roman"/>
          <w:bCs/>
          <w:lang w:eastAsia="pl-PL"/>
        </w:rPr>
        <w:t>,</w:t>
      </w:r>
    </w:p>
    <w:p w14:paraId="74F20283" w14:textId="71B273D7" w:rsidR="00960F5E" w:rsidRDefault="00960F5E" w:rsidP="00826F38">
      <w:pPr>
        <w:pStyle w:val="Bezodstpw"/>
        <w:ind w:left="426"/>
        <w:jc w:val="both"/>
        <w:rPr>
          <w:rFonts w:ascii="Times New Roman" w:hAnsi="Times New Roman" w:cs="Times New Roman"/>
          <w:bCs/>
          <w:lang w:eastAsia="pl-PL"/>
        </w:rPr>
      </w:pPr>
      <w:r w:rsidRPr="00960F5E">
        <w:rPr>
          <w:rFonts w:ascii="Times New Roman" w:hAnsi="Times New Roman" w:cs="Times New Roman"/>
          <w:bCs/>
          <w:lang w:eastAsia="pl-PL"/>
        </w:rPr>
        <w:t>Odbiorca: Urząd Miasta i Gminy Sienno, ul. Rynek 36/40, 27-350 Sienno.</w:t>
      </w:r>
    </w:p>
    <w:p w14:paraId="5B12274B" w14:textId="1B2EDD5C" w:rsidR="004145CF" w:rsidRPr="00960F5E" w:rsidRDefault="004145CF" w:rsidP="00DA3384">
      <w:pPr>
        <w:pStyle w:val="Bezodstpw"/>
        <w:jc w:val="center"/>
        <w:rPr>
          <w:rFonts w:ascii="Times New Roman" w:hAnsi="Times New Roman" w:cs="Times New Roman"/>
          <w:bCs/>
          <w:lang w:eastAsia="pl-PL"/>
        </w:rPr>
      </w:pPr>
      <w:r w:rsidRPr="00960F5E">
        <w:rPr>
          <w:rFonts w:ascii="Times New Roman" w:hAnsi="Times New Roman" w:cs="Times New Roman"/>
          <w:b/>
          <w:lang w:eastAsia="pl-PL"/>
        </w:rPr>
        <w:lastRenderedPageBreak/>
        <w:t>§ 5</w:t>
      </w:r>
    </w:p>
    <w:p w14:paraId="649259FE" w14:textId="6E9C31DD" w:rsidR="007A0F94" w:rsidRPr="00960F5E" w:rsidRDefault="00DA3384" w:rsidP="00DA3384">
      <w:pPr>
        <w:pStyle w:val="Bezodstpw"/>
        <w:jc w:val="center"/>
        <w:rPr>
          <w:rFonts w:ascii="Times New Roman" w:hAnsi="Times New Roman" w:cs="Times New Roman"/>
        </w:rPr>
      </w:pPr>
      <w:r>
        <w:rPr>
          <w:rFonts w:ascii="Times New Roman" w:hAnsi="Times New Roman" w:cs="Times New Roman"/>
          <w:b/>
        </w:rPr>
        <w:t>K</w:t>
      </w:r>
      <w:r w:rsidRPr="00C83A32">
        <w:rPr>
          <w:rFonts w:ascii="Times New Roman" w:hAnsi="Times New Roman" w:cs="Times New Roman"/>
          <w:b/>
        </w:rPr>
        <w:t>ary umowne, odszkodowanie, odstąpienie od umowy</w:t>
      </w:r>
    </w:p>
    <w:p w14:paraId="34FFA23C" w14:textId="77777777" w:rsidR="00DA3384" w:rsidRDefault="007A0F94" w:rsidP="00C83A32">
      <w:pPr>
        <w:pStyle w:val="Bezodstpw"/>
        <w:numPr>
          <w:ilvl w:val="0"/>
          <w:numId w:val="34"/>
        </w:numPr>
        <w:ind w:left="426"/>
        <w:jc w:val="both"/>
        <w:rPr>
          <w:rFonts w:ascii="Times New Roman" w:hAnsi="Times New Roman" w:cs="Times New Roman"/>
        </w:rPr>
      </w:pPr>
      <w:r w:rsidRPr="00C83A32">
        <w:rPr>
          <w:rFonts w:ascii="Times New Roman" w:hAnsi="Times New Roman" w:cs="Times New Roman"/>
        </w:rPr>
        <w:t>W przypadku niewykonania lub nienależytego wykonania Umowy przez Wykonawcę, Zamawiający może żądać zapłaty następujących kar umownych:</w:t>
      </w:r>
    </w:p>
    <w:p w14:paraId="60C1B650" w14:textId="77777777" w:rsidR="00DA3384" w:rsidRDefault="007A0F94" w:rsidP="00DA3384">
      <w:pPr>
        <w:pStyle w:val="Bezodstpw"/>
        <w:numPr>
          <w:ilvl w:val="1"/>
          <w:numId w:val="34"/>
        </w:numPr>
        <w:ind w:left="851"/>
        <w:jc w:val="both"/>
        <w:rPr>
          <w:rFonts w:ascii="Times New Roman" w:hAnsi="Times New Roman" w:cs="Times New Roman"/>
        </w:rPr>
      </w:pPr>
      <w:r w:rsidRPr="00DA3384">
        <w:rPr>
          <w:rFonts w:ascii="Times New Roman" w:hAnsi="Times New Roman" w:cs="Times New Roman"/>
        </w:rPr>
        <w:t xml:space="preserve">za zwłokę w wykonaniu przedmiotu umowy - w wysokości 1 % ceny brutto przedmiotu umowy za każdy dzień kalendarzowy zwłoki, </w:t>
      </w:r>
    </w:p>
    <w:p w14:paraId="29E53E9F" w14:textId="77777777" w:rsidR="00DA3384" w:rsidRDefault="007A0F94" w:rsidP="00DA3384">
      <w:pPr>
        <w:pStyle w:val="Bezodstpw"/>
        <w:numPr>
          <w:ilvl w:val="1"/>
          <w:numId w:val="34"/>
        </w:numPr>
        <w:ind w:left="851"/>
        <w:jc w:val="both"/>
        <w:rPr>
          <w:rFonts w:ascii="Times New Roman" w:hAnsi="Times New Roman" w:cs="Times New Roman"/>
        </w:rPr>
      </w:pPr>
      <w:r w:rsidRPr="00DA3384">
        <w:rPr>
          <w:rFonts w:ascii="Times New Roman" w:hAnsi="Times New Roman" w:cs="Times New Roman"/>
        </w:rPr>
        <w:t>za zwłokę w usunięciu wad stwierdzonych przy odbiorze – w wysokości 0,5 % ceny brutto przedmiotu umowy za każdy dzień kalendarzowy niedotrzymanego terminu,</w:t>
      </w:r>
    </w:p>
    <w:p w14:paraId="53825C01" w14:textId="77777777" w:rsidR="00DA3384" w:rsidRDefault="007A0F94" w:rsidP="00DA3384">
      <w:pPr>
        <w:pStyle w:val="Bezodstpw"/>
        <w:numPr>
          <w:ilvl w:val="1"/>
          <w:numId w:val="34"/>
        </w:numPr>
        <w:ind w:left="851"/>
        <w:jc w:val="both"/>
        <w:rPr>
          <w:rFonts w:ascii="Times New Roman" w:hAnsi="Times New Roman" w:cs="Times New Roman"/>
        </w:rPr>
      </w:pPr>
      <w:r w:rsidRPr="00DA3384">
        <w:rPr>
          <w:rFonts w:ascii="Times New Roman" w:hAnsi="Times New Roman" w:cs="Times New Roman"/>
        </w:rPr>
        <w:t>za niedotrzymanie terminu usunięcia wad określonego przez Zamawiającego w okresie gwarancji lub rękojmi – w wysokości 0,5 % ceny brutto przedmiotu umowy za każdy dzień kalendarzowy niedotrzymanego terminu,</w:t>
      </w:r>
    </w:p>
    <w:p w14:paraId="28085409" w14:textId="5F5ED0EF" w:rsidR="00DA3384" w:rsidRPr="00DA3384" w:rsidRDefault="007A0F94" w:rsidP="00DA3384">
      <w:pPr>
        <w:pStyle w:val="Bezodstpw"/>
        <w:numPr>
          <w:ilvl w:val="1"/>
          <w:numId w:val="34"/>
        </w:numPr>
        <w:ind w:left="851"/>
        <w:jc w:val="both"/>
        <w:rPr>
          <w:rFonts w:ascii="Times New Roman" w:hAnsi="Times New Roman" w:cs="Times New Roman"/>
        </w:rPr>
      </w:pPr>
      <w:r w:rsidRPr="00DA3384">
        <w:rPr>
          <w:rFonts w:ascii="Times New Roman" w:hAnsi="Times New Roman" w:cs="Times New Roman"/>
        </w:rPr>
        <w:t>za odstąpienie od umowy przez Zamawiającego z przyczyn leżących po stronie Wykonawcy w wysokości 20 % ceny brutto przedmiotu umowy.</w:t>
      </w:r>
    </w:p>
    <w:p w14:paraId="7B6A593D" w14:textId="77777777" w:rsidR="00DA3384" w:rsidRDefault="007A0F94" w:rsidP="00C83A32">
      <w:pPr>
        <w:pStyle w:val="Bezodstpw"/>
        <w:numPr>
          <w:ilvl w:val="0"/>
          <w:numId w:val="34"/>
        </w:numPr>
        <w:ind w:left="426"/>
        <w:jc w:val="both"/>
        <w:rPr>
          <w:rFonts w:ascii="Times New Roman" w:hAnsi="Times New Roman" w:cs="Times New Roman"/>
        </w:rPr>
      </w:pPr>
      <w:r w:rsidRPr="00DA3384">
        <w:rPr>
          <w:rFonts w:ascii="Times New Roman" w:hAnsi="Times New Roman" w:cs="Times New Roman"/>
        </w:rPr>
        <w:t>Za nieterminowe realizowanie faktur, Wykonawcy będą przysługiwały odsetki ustawowe.</w:t>
      </w:r>
    </w:p>
    <w:p w14:paraId="19F74C39" w14:textId="77777777" w:rsidR="00DA3384" w:rsidRDefault="007A0F94" w:rsidP="00C83A32">
      <w:pPr>
        <w:pStyle w:val="Bezodstpw"/>
        <w:numPr>
          <w:ilvl w:val="0"/>
          <w:numId w:val="34"/>
        </w:numPr>
        <w:ind w:left="426"/>
        <w:jc w:val="both"/>
        <w:rPr>
          <w:rFonts w:ascii="Times New Roman" w:hAnsi="Times New Roman" w:cs="Times New Roman"/>
        </w:rPr>
      </w:pPr>
      <w:r w:rsidRPr="00DA3384">
        <w:rPr>
          <w:rFonts w:ascii="Times New Roman" w:hAnsi="Times New Roman" w:cs="Times New Roman"/>
        </w:rPr>
        <w:t>Zamawiający jest uprawniony do odstąpienia od umowy jeżeli :</w:t>
      </w:r>
    </w:p>
    <w:p w14:paraId="637E9DE6"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zostanie ogłoszona upadłość lub likwidacja Wykonawcy,</w:t>
      </w:r>
    </w:p>
    <w:p w14:paraId="5E33FB5F"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zostanie wydany sądowy nakaz zajęcia majątku Wykonawcy,</w:t>
      </w:r>
    </w:p>
    <w:p w14:paraId="5A193EED"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Wykonawca z własnej winy przerwał realizację prac i nie realizuje ich przez okres 7 dni,</w:t>
      </w:r>
    </w:p>
    <w:p w14:paraId="71590E67"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Wykonawca, pomimo dodatkowego wezwania Zamawiający, bez uzasadnionych przyczyn nie rozpoczął prac,</w:t>
      </w:r>
    </w:p>
    <w:p w14:paraId="38EFBEF0"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Wykonawca wykonuje zamówienie niezgodnie z Umową lub z rażącym naruszeniem obowiązujących przepisów,</w:t>
      </w:r>
    </w:p>
    <w:p w14:paraId="25923A47"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jeżeli stan finansowy Wykonawcy pogorszy się w stopniu budzącym uzasadnione wątpliwości Zamawiającego co do możliwości wykonania lub należytego wykonania przez Wykonawcę Umowy,</w:t>
      </w:r>
    </w:p>
    <w:p w14:paraId="57FC1884" w14:textId="77777777"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jeżeli zawinione opóźnienie w wykonaniu Umowy w odniesieniu do głównego terminu przekracza 10 dni i w związku z tym według oceny Zamawiającego nie jest prawdopodobne, żeby Wykonawca zdołał zrealizować przedmiot Umowy w umówionym terminie,</w:t>
      </w:r>
    </w:p>
    <w:p w14:paraId="13E261A9" w14:textId="30656F6C" w:rsid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jeżeli Wykonawca, pomimo wezwania przez Zamawiającego i upływu wyznaczonego w tym wezwaniu terminu, nadal narusza prawo lub postanowienia Umowy i realizuje Umowę</w:t>
      </w:r>
      <w:r w:rsidR="00BA0892">
        <w:rPr>
          <w:rFonts w:ascii="Times New Roman" w:hAnsi="Times New Roman" w:cs="Times New Roman"/>
        </w:rPr>
        <w:br/>
      </w:r>
      <w:r w:rsidRPr="00DA3384">
        <w:rPr>
          <w:rFonts w:ascii="Times New Roman" w:hAnsi="Times New Roman" w:cs="Times New Roman"/>
        </w:rPr>
        <w:t>w sposób nienależyty,</w:t>
      </w:r>
    </w:p>
    <w:p w14:paraId="3873EF5D" w14:textId="77777777" w:rsidR="00DA3384" w:rsidRDefault="00DA3384" w:rsidP="00C83A32">
      <w:pPr>
        <w:pStyle w:val="Bezodstpw"/>
        <w:numPr>
          <w:ilvl w:val="0"/>
          <w:numId w:val="35"/>
        </w:numPr>
        <w:ind w:left="851"/>
        <w:jc w:val="both"/>
        <w:rPr>
          <w:rFonts w:ascii="Times New Roman" w:hAnsi="Times New Roman" w:cs="Times New Roman"/>
        </w:rPr>
      </w:pPr>
      <w:r>
        <w:rPr>
          <w:rFonts w:ascii="Times New Roman" w:hAnsi="Times New Roman" w:cs="Times New Roman"/>
        </w:rPr>
        <w:t>w</w:t>
      </w:r>
      <w:r w:rsidR="007A0F94" w:rsidRPr="00DA3384">
        <w:rPr>
          <w:rFonts w:ascii="Times New Roman" w:hAnsi="Times New Roman" w:cs="Times New Roman"/>
        </w:rPr>
        <w:t xml:space="preserve"> każdym przypadku odstąpienia od Umowy z wyjątkiem dwóch pierwszych pkt może ono nastąpić po bezskutecznym upływie dodatkowego terminu 7 dni, wyznaczonego Wykonawcy do usunięcia naruszeń w pisemnym wezwaniu, zawierającym klauzulę „pod rygorem odstąpienia od Umowy”</w:t>
      </w:r>
      <w:r>
        <w:rPr>
          <w:rFonts w:ascii="Times New Roman" w:hAnsi="Times New Roman" w:cs="Times New Roman"/>
        </w:rPr>
        <w:t>,</w:t>
      </w:r>
    </w:p>
    <w:p w14:paraId="244B1057" w14:textId="1B4B727D" w:rsidR="007A0F94" w:rsidRPr="00DA3384" w:rsidRDefault="007A0F94" w:rsidP="00C83A32">
      <w:pPr>
        <w:pStyle w:val="Bezodstpw"/>
        <w:numPr>
          <w:ilvl w:val="0"/>
          <w:numId w:val="35"/>
        </w:numPr>
        <w:ind w:left="851"/>
        <w:jc w:val="both"/>
        <w:rPr>
          <w:rFonts w:ascii="Times New Roman" w:hAnsi="Times New Roman" w:cs="Times New Roman"/>
        </w:rPr>
      </w:pPr>
      <w:r w:rsidRPr="00DA3384">
        <w:rPr>
          <w:rFonts w:ascii="Times New Roman" w:hAnsi="Times New Roman" w:cs="Times New Roman"/>
        </w:rPr>
        <w:t>nie będzie przestrzegał obowiązków wynikających z § 5 niniejszej umowy.</w:t>
      </w:r>
    </w:p>
    <w:p w14:paraId="5548F36E" w14:textId="73BAA26A" w:rsidR="00826F38" w:rsidRDefault="007A0F94" w:rsidP="00C83A32">
      <w:pPr>
        <w:pStyle w:val="Bezodstpw"/>
        <w:numPr>
          <w:ilvl w:val="0"/>
          <w:numId w:val="34"/>
        </w:numPr>
        <w:ind w:left="426"/>
        <w:jc w:val="both"/>
        <w:rPr>
          <w:rFonts w:ascii="Times New Roman" w:hAnsi="Times New Roman" w:cs="Times New Roman"/>
        </w:rPr>
      </w:pPr>
      <w:r w:rsidRPr="00C83A32">
        <w:rPr>
          <w:rFonts w:ascii="Times New Roman" w:hAnsi="Times New Roman" w:cs="Times New Roman"/>
        </w:rPr>
        <w:t>W razie odstąpienia od umowy Wykonawcy z jego winy zapłaci on Zamawiającemu karę</w:t>
      </w:r>
      <w:r w:rsidR="00BA0892">
        <w:rPr>
          <w:rFonts w:ascii="Times New Roman" w:hAnsi="Times New Roman" w:cs="Times New Roman"/>
        </w:rPr>
        <w:br/>
      </w:r>
      <w:r w:rsidRPr="00C83A32">
        <w:rPr>
          <w:rFonts w:ascii="Times New Roman" w:hAnsi="Times New Roman" w:cs="Times New Roman"/>
        </w:rPr>
        <w:t>w wysokości 20% wartości przedmiotu umowy.</w:t>
      </w:r>
    </w:p>
    <w:p w14:paraId="51749C41" w14:textId="77777777" w:rsidR="00826F38" w:rsidRDefault="007A0F94" w:rsidP="00C83A32">
      <w:pPr>
        <w:pStyle w:val="Bezodstpw"/>
        <w:numPr>
          <w:ilvl w:val="0"/>
          <w:numId w:val="34"/>
        </w:numPr>
        <w:ind w:left="426"/>
        <w:jc w:val="both"/>
        <w:rPr>
          <w:rFonts w:ascii="Times New Roman" w:hAnsi="Times New Roman" w:cs="Times New Roman"/>
        </w:rPr>
      </w:pPr>
      <w:r w:rsidRPr="00826F38">
        <w:rPr>
          <w:rFonts w:ascii="Times New Roman" w:hAnsi="Times New Roman" w:cs="Times New Roman"/>
        </w:rPr>
        <w:t>W przypadku niezapłacenia kar umownych w ciągu 14 dni od daty otrzymania wezwania do dobrowolnej zapłaty, Zamawiający zastrzega sobie prawo do potrącania kar umownych z bieżących należności Wykonawcy. Zapłacenie lub potrącenie kary za nie dotrzymanie terminu, nie zwalnia Wykonawcy z obowiązku zakończenia prac oraz wykonania pozostałych zobowiązań umownych.</w:t>
      </w:r>
    </w:p>
    <w:p w14:paraId="4BC9A0BD" w14:textId="77777777" w:rsidR="00826F38" w:rsidRDefault="007A0F94" w:rsidP="00C83A32">
      <w:pPr>
        <w:pStyle w:val="Bezodstpw"/>
        <w:numPr>
          <w:ilvl w:val="0"/>
          <w:numId w:val="34"/>
        </w:numPr>
        <w:ind w:left="426"/>
        <w:jc w:val="both"/>
        <w:rPr>
          <w:rFonts w:ascii="Times New Roman" w:hAnsi="Times New Roman" w:cs="Times New Roman"/>
        </w:rPr>
      </w:pPr>
      <w:r w:rsidRPr="00826F38">
        <w:rPr>
          <w:rFonts w:ascii="Times New Roman" w:hAnsi="Times New Roman" w:cs="Times New Roman"/>
        </w:rPr>
        <w:t>Maksymalny wymiar kar, o których mowa wyżej nie może przekroczyć 25% kwoty łącznego wynagrodzenia brutto określonego w § 3 ust. 1 umowy</w:t>
      </w:r>
      <w:r w:rsidR="00826F38">
        <w:rPr>
          <w:rFonts w:ascii="Times New Roman" w:hAnsi="Times New Roman" w:cs="Times New Roman"/>
        </w:rPr>
        <w:t>.</w:t>
      </w:r>
    </w:p>
    <w:p w14:paraId="7DD569B9" w14:textId="02408476" w:rsidR="007A0F94" w:rsidRPr="00826F38" w:rsidRDefault="007A0F94" w:rsidP="00C83A32">
      <w:pPr>
        <w:pStyle w:val="Bezodstpw"/>
        <w:numPr>
          <w:ilvl w:val="0"/>
          <w:numId w:val="34"/>
        </w:numPr>
        <w:ind w:left="426"/>
        <w:jc w:val="both"/>
        <w:rPr>
          <w:rFonts w:ascii="Times New Roman" w:hAnsi="Times New Roman" w:cs="Times New Roman"/>
        </w:rPr>
      </w:pPr>
      <w:r w:rsidRPr="00826F38">
        <w:rPr>
          <w:rFonts w:ascii="Times New Roman" w:hAnsi="Times New Roman" w:cs="Times New Roman"/>
        </w:rPr>
        <w:t>Zamawiający zastrzega sobie prawo dochodzenia odszkodowania uzupełniającego na zasadach ogólnych Kodeksu Cywilnego, jeżeli wartość szkody przekroczy wartość kar umownych.</w:t>
      </w:r>
    </w:p>
    <w:p w14:paraId="5A104FDD" w14:textId="77777777" w:rsidR="004145CF" w:rsidRPr="00C83A32" w:rsidRDefault="004145CF" w:rsidP="00826F38">
      <w:pPr>
        <w:pStyle w:val="Bezodstpw"/>
        <w:jc w:val="center"/>
        <w:rPr>
          <w:rFonts w:ascii="Times New Roman" w:hAnsi="Times New Roman" w:cs="Times New Roman"/>
          <w:b/>
          <w:lang w:eastAsia="pl-PL"/>
        </w:rPr>
      </w:pPr>
      <w:r w:rsidRPr="00C83A32">
        <w:rPr>
          <w:rFonts w:ascii="Times New Roman" w:hAnsi="Times New Roman" w:cs="Times New Roman"/>
          <w:b/>
          <w:lang w:eastAsia="pl-PL"/>
        </w:rPr>
        <w:t>§ 6</w:t>
      </w:r>
    </w:p>
    <w:p w14:paraId="360E86B9" w14:textId="7C71F375" w:rsidR="00F7456A" w:rsidRPr="00C83A32" w:rsidRDefault="00826F38" w:rsidP="00826F38">
      <w:pPr>
        <w:pStyle w:val="Bezodstpw"/>
        <w:jc w:val="center"/>
        <w:rPr>
          <w:rFonts w:ascii="Times New Roman" w:hAnsi="Times New Roman" w:cs="Times New Roman"/>
          <w:lang w:eastAsia="zh-CN"/>
        </w:rPr>
      </w:pPr>
      <w:r>
        <w:rPr>
          <w:rFonts w:ascii="Times New Roman" w:hAnsi="Times New Roman" w:cs="Times New Roman"/>
          <w:b/>
          <w:lang w:eastAsia="zh-CN"/>
        </w:rPr>
        <w:t>O</w:t>
      </w:r>
      <w:r w:rsidRPr="00C83A32">
        <w:rPr>
          <w:rFonts w:ascii="Times New Roman" w:hAnsi="Times New Roman" w:cs="Times New Roman"/>
          <w:b/>
          <w:lang w:eastAsia="zh-CN"/>
        </w:rPr>
        <w:t>dpowiedzialność stron</w:t>
      </w:r>
    </w:p>
    <w:p w14:paraId="1BFCB44A"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C83A32">
        <w:rPr>
          <w:rFonts w:ascii="Times New Roman" w:hAnsi="Times New Roman" w:cs="Times New Roman"/>
          <w:lang w:eastAsia="zh-CN"/>
        </w:rPr>
        <w:t>Wykonawca jest odpowiedzialny z tytułu rękojmi za wady fizyczne przedmiotu umowy istniejące w czasie dokonywania czynności odbioru oraz za wady powstałe po odbiorze, lecz z przyczyn tkwiących w przedmiocie odbioru.</w:t>
      </w:r>
    </w:p>
    <w:p w14:paraId="2517F18D"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W razie stwierdzenia w toku czynności odbioru lub w okresie rękojmi wad nie nadających się do usunięcia Zamawiający:</w:t>
      </w:r>
    </w:p>
    <w:p w14:paraId="528D202F" w14:textId="77777777" w:rsidR="00826F38" w:rsidRDefault="00F7456A" w:rsidP="00C83A32">
      <w:pPr>
        <w:pStyle w:val="Bezodstpw"/>
        <w:numPr>
          <w:ilvl w:val="0"/>
          <w:numId w:val="39"/>
        </w:numPr>
        <w:ind w:left="851"/>
        <w:jc w:val="both"/>
        <w:rPr>
          <w:rFonts w:ascii="Times New Roman" w:hAnsi="Times New Roman" w:cs="Times New Roman"/>
          <w:lang w:eastAsia="zh-CN"/>
        </w:rPr>
      </w:pPr>
      <w:r w:rsidRPr="00826F38">
        <w:rPr>
          <w:rFonts w:ascii="Times New Roman" w:hAnsi="Times New Roman" w:cs="Times New Roman"/>
          <w:lang w:eastAsia="zh-CN"/>
        </w:rPr>
        <w:lastRenderedPageBreak/>
        <w:t>jeżeli wady nie uniemożliwiają użytkowania przedmiotu umowy zgodnie z jego przeznaczeniem – może obniżyć wynagrodzenie za ten przedmiot odpowiednio do utraconej wartości użytkowej, estetycznej lub technicznej</w:t>
      </w:r>
      <w:r w:rsidR="00826F38">
        <w:rPr>
          <w:rFonts w:ascii="Times New Roman" w:hAnsi="Times New Roman" w:cs="Times New Roman"/>
          <w:lang w:eastAsia="zh-CN"/>
        </w:rPr>
        <w:t>,</w:t>
      </w:r>
    </w:p>
    <w:p w14:paraId="1E0BBEF3" w14:textId="4391FC69" w:rsidR="00F7456A" w:rsidRPr="00826F38" w:rsidRDefault="00F7456A" w:rsidP="00C83A32">
      <w:pPr>
        <w:pStyle w:val="Bezodstpw"/>
        <w:numPr>
          <w:ilvl w:val="0"/>
          <w:numId w:val="39"/>
        </w:numPr>
        <w:ind w:left="851"/>
        <w:jc w:val="both"/>
        <w:rPr>
          <w:rFonts w:ascii="Times New Roman" w:hAnsi="Times New Roman" w:cs="Times New Roman"/>
          <w:lang w:eastAsia="zh-CN"/>
        </w:rPr>
      </w:pPr>
      <w:r w:rsidRPr="00826F38">
        <w:rPr>
          <w:rFonts w:ascii="Times New Roman" w:hAnsi="Times New Roman" w:cs="Times New Roman"/>
          <w:lang w:eastAsia="zh-CN"/>
        </w:rPr>
        <w:t>jeżeli wady uniemożliwiają użytkowanie przedmiotu umowy zgodnie z jego przeznaczeniem – może zażądać wykonania przedmiotu umowy po raz drugi, zachowując prawo naprawienia szkody wynikłej z opóźnienia,</w:t>
      </w:r>
    </w:p>
    <w:p w14:paraId="3C6716E0"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C83A32">
        <w:rPr>
          <w:rFonts w:ascii="Times New Roman" w:hAnsi="Times New Roman" w:cs="Times New Roman"/>
          <w:lang w:eastAsia="zh-CN"/>
        </w:rPr>
        <w:t>O wykryciu wady Zamawiający jest zobowiązany zawiadomić na piśmie Wykonawcę w terminie 30 dni od daty jej ujawnienia.</w:t>
      </w:r>
    </w:p>
    <w:p w14:paraId="126F4C89" w14:textId="619149C5"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Istniejące wady stwierdza się protokołem. O dacie oględzin, mających na celu stwierdzenie wad, należy powiadomić Wykonawcę na piśmie, 3 dni przed dokonaniem oględzin. Termin usunięcia wad oznacza się w protokole. Jeżeli strony nie dojdą do porozumienia, Zamawiający wyznacza termin na usunięcie wad, uwzględniając możliwości techniczne i organizacyjne Wykonawcy.</w:t>
      </w:r>
      <w:r w:rsidR="00BA0892">
        <w:rPr>
          <w:rFonts w:ascii="Times New Roman" w:hAnsi="Times New Roman" w:cs="Times New Roman"/>
          <w:lang w:eastAsia="zh-CN"/>
        </w:rPr>
        <w:br/>
      </w:r>
      <w:r w:rsidRPr="00826F38">
        <w:rPr>
          <w:rFonts w:ascii="Times New Roman" w:hAnsi="Times New Roman" w:cs="Times New Roman"/>
          <w:lang w:eastAsia="zh-CN"/>
        </w:rPr>
        <w:t>Po bezskutecznym upływie terminu Zamawiający może usunąć wady w zastępstwie Wykonawcy, na jego koszt i ryzyko. Zamawiający ma obowiązek uprzedniego poinformowania Wykonawcy</w:t>
      </w:r>
      <w:r w:rsidR="00BA0892">
        <w:rPr>
          <w:rFonts w:ascii="Times New Roman" w:hAnsi="Times New Roman" w:cs="Times New Roman"/>
          <w:lang w:eastAsia="zh-CN"/>
        </w:rPr>
        <w:br/>
      </w:r>
      <w:r w:rsidRPr="00826F38">
        <w:rPr>
          <w:rFonts w:ascii="Times New Roman" w:hAnsi="Times New Roman" w:cs="Times New Roman"/>
          <w:lang w:eastAsia="zh-CN"/>
        </w:rPr>
        <w:t>o zamiarze zastępczego usunięcia wad z wyznaczeniem Wykonawcy ostatecznego, co najmniej</w:t>
      </w:r>
      <w:r w:rsidR="00BA0892">
        <w:rPr>
          <w:rFonts w:ascii="Times New Roman" w:hAnsi="Times New Roman" w:cs="Times New Roman"/>
          <w:lang w:eastAsia="zh-CN"/>
        </w:rPr>
        <w:br/>
      </w:r>
      <w:r w:rsidRPr="00826F38">
        <w:rPr>
          <w:rFonts w:ascii="Times New Roman" w:hAnsi="Times New Roman" w:cs="Times New Roman"/>
          <w:lang w:eastAsia="zh-CN"/>
        </w:rPr>
        <w:t>7 dniowego terminu do ich usunięcia. Zastępcze usunięcie wady nie zwalnia z obowiązku zapłaty kar umownych, które naliczane są do momentu zastępczego usunięcia wady.</w:t>
      </w:r>
    </w:p>
    <w:p w14:paraId="036EAA94"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Wykonawca nie może odmówić usunięcia wad bez względu na wysokość związanych z tym kosztów.</w:t>
      </w:r>
    </w:p>
    <w:p w14:paraId="17B9C0B4"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Jeżeli Wykonawca nie usunie wady w okresie gwarancji jakości i rękojmi za wady w wyznaczonym w protokole terminie, Zamawiający może usunąć wadę we własnym zakresie lub przy pomocy strony trzeciej na ryzyko i koszt Wykonawcy.</w:t>
      </w:r>
    </w:p>
    <w:p w14:paraId="36F8DB07"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 xml:space="preserve">Wykonawca wyraźnie zapewnia bezusterkowe, należyte oraz kompletne wykonanie przedmiotu umowy według uznanych zasad techniki oraz wszelkich mających być zachowanymi norm, w razie potrzeby również znajdujących zastosowanie najnowszych projektów norm, o ile takie projekty norm stawiają wyższe wymagania niż dotychczas obowiązujące normy. Wykonawca będzie stosował tylko najlepszy i pozbawiony usterek materiał, a także będzie przestrzegał sprawdzonych procedur, których przydatność gwarantuje, a których stosowanie opanował. </w:t>
      </w:r>
    </w:p>
    <w:p w14:paraId="589F6E4E"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 xml:space="preserve">Wykonawca udzieli Zamawiającemu na przedmiot zamówienia objęty niniejszą umową rękojmi na okres 24 miesięcy oraz gwarancji na okres </w:t>
      </w:r>
      <w:r w:rsidRPr="00826F38">
        <w:rPr>
          <w:rFonts w:ascii="Times New Roman" w:hAnsi="Times New Roman" w:cs="Times New Roman"/>
          <w:b/>
          <w:bCs/>
          <w:lang w:eastAsia="zh-CN"/>
        </w:rPr>
        <w:t>……. miesięcy (zgodnie z deklaracją w złożonej ofercie)</w:t>
      </w:r>
      <w:r w:rsidRPr="00826F38">
        <w:rPr>
          <w:rFonts w:ascii="Times New Roman" w:hAnsi="Times New Roman" w:cs="Times New Roman"/>
          <w:lang w:eastAsia="zh-CN"/>
        </w:rPr>
        <w:t xml:space="preserve"> z wyłączeniem elementów podlegających normalnemu zużyciu oraz elementów elektronicznych, których gwarancja wynosi </w:t>
      </w:r>
      <w:r w:rsidRPr="00826F38">
        <w:rPr>
          <w:rFonts w:ascii="Times New Roman" w:hAnsi="Times New Roman" w:cs="Times New Roman"/>
          <w:b/>
          <w:lang w:eastAsia="zh-CN"/>
        </w:rPr>
        <w:t xml:space="preserve">………. </w:t>
      </w:r>
      <w:r w:rsidRPr="00826F38">
        <w:rPr>
          <w:rFonts w:ascii="Times New Roman" w:hAnsi="Times New Roman" w:cs="Times New Roman"/>
          <w:b/>
          <w:bCs/>
          <w:lang w:eastAsia="zh-CN"/>
        </w:rPr>
        <w:t>miesięcy (zgodnie z deklaracją w złożonej ofercie)</w:t>
      </w:r>
      <w:r w:rsidRPr="00826F38">
        <w:rPr>
          <w:rFonts w:ascii="Times New Roman" w:hAnsi="Times New Roman" w:cs="Times New Roman"/>
          <w:lang w:eastAsia="zh-CN"/>
        </w:rPr>
        <w:t>, licząc od daty podpisania przez Strony końcowego protokołu odbioru. Na wbudowane materiały i urządzenia udzielana jest gwarancja producentów lub dostawców.</w:t>
      </w:r>
    </w:p>
    <w:p w14:paraId="27A2A1A8" w14:textId="19D14D1A"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Wszelkie koszty dotyczące gwarancji lub rękojmi ponosi Wykonawca, w tym koszty transportu.</w:t>
      </w:r>
      <w:r w:rsidR="00BA0892">
        <w:rPr>
          <w:rFonts w:ascii="Times New Roman" w:hAnsi="Times New Roman" w:cs="Times New Roman"/>
          <w:lang w:eastAsia="zh-CN"/>
        </w:rPr>
        <w:br/>
      </w:r>
      <w:r w:rsidRPr="00826F38">
        <w:rPr>
          <w:rFonts w:ascii="Times New Roman" w:hAnsi="Times New Roman" w:cs="Times New Roman"/>
          <w:lang w:eastAsia="zh-CN"/>
        </w:rPr>
        <w:t>W okresie gwarancji Wykonawca zobowiązuje się do bezpłatnego usunięcia wad w terminie wskazanym przez Zamawiającego, nie krótszym niż 15 dni roboczych. Okres gwarancji zostanie przedłużony o czas naprawy ujawnionych wad.</w:t>
      </w:r>
    </w:p>
    <w:p w14:paraId="3327E857" w14:textId="77777777"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W przypadku 3 nieskutecznych napraw gwarancyjnych tego samego elementu przedmiotu dostawy Wykonawca będzie zobowiązany dokonać jego wymiany na nowy lub wolny od wad, w pełni sprawny. Obowiązek, o którym mowa w zdaniu pierwszym powstaje również w przypadku wcześniejszego stwierdzenia, że wada jest niemożliwa do usunięcia lub naprawienia.</w:t>
      </w:r>
    </w:p>
    <w:p w14:paraId="6A46E4F5" w14:textId="0801FBB5" w:rsidR="00826F38" w:rsidRDefault="00F7456A" w:rsidP="00C83A32">
      <w:pPr>
        <w:pStyle w:val="Bezodstpw"/>
        <w:numPr>
          <w:ilvl w:val="0"/>
          <w:numId w:val="38"/>
        </w:numPr>
        <w:ind w:left="426"/>
        <w:jc w:val="both"/>
        <w:rPr>
          <w:rFonts w:ascii="Times New Roman" w:hAnsi="Times New Roman" w:cs="Times New Roman"/>
          <w:lang w:eastAsia="zh-CN"/>
        </w:rPr>
      </w:pPr>
      <w:r w:rsidRPr="00826F38">
        <w:rPr>
          <w:rFonts w:ascii="Times New Roman" w:hAnsi="Times New Roman" w:cs="Times New Roman"/>
          <w:lang w:eastAsia="zh-CN"/>
        </w:rPr>
        <w:t>W przypadku wymiany lub naprawy rzeczy, niezależnie czy w ramach rękojmi czy gwarancji, okres rękojmi lub gwarancji na daną rzecz biegnie od początku.</w:t>
      </w:r>
    </w:p>
    <w:p w14:paraId="415F6105" w14:textId="2554B824" w:rsidR="00826F38" w:rsidRPr="00826F38" w:rsidRDefault="00F7456A" w:rsidP="00BA0892">
      <w:pPr>
        <w:pStyle w:val="Bezodstpw"/>
        <w:ind w:left="66"/>
        <w:rPr>
          <w:rFonts w:ascii="Times New Roman" w:hAnsi="Times New Roman" w:cs="Times New Roman"/>
          <w:lang w:eastAsia="zh-CN"/>
        </w:rPr>
      </w:pPr>
      <w:r w:rsidRPr="00826F38">
        <w:rPr>
          <w:rFonts w:ascii="Times New Roman" w:hAnsi="Times New Roman" w:cs="Times New Roman"/>
          <w:b/>
          <w:i/>
          <w:lang w:eastAsia="zh-CN"/>
        </w:rPr>
        <w:t>treść § 6 dostosowana zostanie do zasad udzielonej przez Wykonawcę gwarancji i rękojmi zgodnie</w:t>
      </w:r>
      <w:r w:rsidR="00BA0892">
        <w:rPr>
          <w:rFonts w:ascii="Times New Roman" w:hAnsi="Times New Roman" w:cs="Times New Roman"/>
          <w:b/>
          <w:i/>
          <w:lang w:eastAsia="zh-CN"/>
        </w:rPr>
        <w:br/>
      </w:r>
      <w:r w:rsidRPr="00826F38">
        <w:rPr>
          <w:rFonts w:ascii="Times New Roman" w:hAnsi="Times New Roman" w:cs="Times New Roman"/>
          <w:b/>
          <w:i/>
          <w:lang w:eastAsia="zh-CN"/>
        </w:rPr>
        <w:t>z treścią złożonej oferty</w:t>
      </w:r>
    </w:p>
    <w:p w14:paraId="4F59B83F" w14:textId="3CCA8BBB" w:rsidR="004145CF" w:rsidRPr="00C83A32" w:rsidRDefault="004145CF" w:rsidP="00826F38">
      <w:pPr>
        <w:pStyle w:val="Bezodstpw"/>
        <w:jc w:val="center"/>
        <w:rPr>
          <w:rFonts w:ascii="Times New Roman" w:hAnsi="Times New Roman" w:cs="Times New Roman"/>
          <w:b/>
          <w:lang w:eastAsia="pl-PL"/>
        </w:rPr>
      </w:pPr>
      <w:r w:rsidRPr="00C83A32">
        <w:rPr>
          <w:rFonts w:ascii="Times New Roman" w:hAnsi="Times New Roman" w:cs="Times New Roman"/>
          <w:b/>
          <w:lang w:eastAsia="pl-PL"/>
        </w:rPr>
        <w:t>§ 7</w:t>
      </w:r>
    </w:p>
    <w:p w14:paraId="3D24B0CD" w14:textId="70EBAC6B" w:rsidR="007A0F94" w:rsidRPr="00C83A32" w:rsidRDefault="00826F38" w:rsidP="00826F38">
      <w:pPr>
        <w:pStyle w:val="Bezodstpw"/>
        <w:jc w:val="center"/>
        <w:rPr>
          <w:rFonts w:ascii="Times New Roman" w:hAnsi="Times New Roman" w:cs="Times New Roman"/>
          <w:lang w:eastAsia="zh-CN"/>
        </w:rPr>
      </w:pPr>
      <w:r>
        <w:rPr>
          <w:rFonts w:ascii="Times New Roman" w:hAnsi="Times New Roman" w:cs="Times New Roman"/>
          <w:b/>
          <w:lang w:eastAsia="zh-CN"/>
        </w:rPr>
        <w:t>K</w:t>
      </w:r>
      <w:r w:rsidRPr="00C83A32">
        <w:rPr>
          <w:rFonts w:ascii="Times New Roman" w:hAnsi="Times New Roman" w:cs="Times New Roman"/>
          <w:b/>
          <w:lang w:eastAsia="zh-CN"/>
        </w:rPr>
        <w:t>lauzule informacyjne</w:t>
      </w:r>
    </w:p>
    <w:p w14:paraId="439F8802" w14:textId="462DCBE7" w:rsidR="007A0F94" w:rsidRPr="00C83A32" w:rsidRDefault="007A0F94" w:rsidP="00C83A32">
      <w:pPr>
        <w:pStyle w:val="Bezodstpw"/>
        <w:jc w:val="both"/>
        <w:rPr>
          <w:rFonts w:ascii="Times New Roman" w:hAnsi="Times New Roman" w:cs="Times New Roman"/>
          <w:lang w:eastAsia="zh-CN"/>
        </w:rPr>
      </w:pPr>
      <w:r w:rsidRPr="00C83A32">
        <w:rPr>
          <w:rFonts w:ascii="Times New Roman" w:hAnsi="Times New Roman" w:cs="Times New Roman"/>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BA0892">
        <w:rPr>
          <w:rFonts w:ascii="Times New Roman" w:hAnsi="Times New Roman" w:cs="Times New Roman"/>
          <w:lang w:eastAsia="zh-CN"/>
        </w:rPr>
        <w:br/>
      </w:r>
      <w:r w:rsidRPr="00C83A32">
        <w:rPr>
          <w:rFonts w:ascii="Times New Roman" w:hAnsi="Times New Roman" w:cs="Times New Roman"/>
          <w:lang w:eastAsia="zh-CN"/>
        </w:rPr>
        <w:t>o ochronie danych, Dz. Urz. UE L 119 z 04.05.2016 r.), Zleceniodawca informuje, iż:</w:t>
      </w:r>
    </w:p>
    <w:p w14:paraId="07F22960" w14:textId="629DFC66" w:rsidR="00826F38" w:rsidRDefault="007A0F94" w:rsidP="00C83A32">
      <w:pPr>
        <w:pStyle w:val="Bezodstpw"/>
        <w:numPr>
          <w:ilvl w:val="1"/>
          <w:numId w:val="19"/>
        </w:numPr>
        <w:ind w:left="426"/>
        <w:jc w:val="both"/>
        <w:rPr>
          <w:rFonts w:ascii="Times New Roman" w:hAnsi="Times New Roman" w:cs="Times New Roman"/>
          <w:lang w:eastAsia="zh-CN"/>
        </w:rPr>
      </w:pPr>
      <w:r w:rsidRPr="00C83A32">
        <w:rPr>
          <w:rFonts w:ascii="Times New Roman" w:hAnsi="Times New Roman" w:cs="Times New Roman"/>
          <w:lang w:eastAsia="zh-CN"/>
        </w:rPr>
        <w:t>administratorem Pana danych osobowych jest Miasto i Gmina Sienno, ul. Rynek 36/40,</w:t>
      </w:r>
      <w:r w:rsidR="00BA0892">
        <w:rPr>
          <w:rFonts w:ascii="Times New Roman" w:hAnsi="Times New Roman" w:cs="Times New Roman"/>
          <w:lang w:eastAsia="zh-CN"/>
        </w:rPr>
        <w:br/>
      </w:r>
      <w:r w:rsidRPr="00C83A32">
        <w:rPr>
          <w:rFonts w:ascii="Times New Roman" w:hAnsi="Times New Roman" w:cs="Times New Roman"/>
          <w:lang w:eastAsia="zh-CN"/>
        </w:rPr>
        <w:t>27-350 Sienno;</w:t>
      </w:r>
    </w:p>
    <w:p w14:paraId="54484471" w14:textId="3B1C443A" w:rsid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lastRenderedPageBreak/>
        <w:t>Pana dane osobowe przetwarzane będą w celu realizacji Umowy - na podstawie art. 6 ust. 1 lit.</w:t>
      </w:r>
      <w:r w:rsidR="00BA0892">
        <w:rPr>
          <w:rFonts w:ascii="Times New Roman" w:hAnsi="Times New Roman" w:cs="Times New Roman"/>
          <w:lang w:eastAsia="zh-CN"/>
        </w:rPr>
        <w:br/>
      </w:r>
      <w:r w:rsidRPr="00826F38">
        <w:rPr>
          <w:rFonts w:ascii="Times New Roman" w:hAnsi="Times New Roman" w:cs="Times New Roman"/>
          <w:lang w:eastAsia="zh-CN"/>
        </w:rPr>
        <w:t>b ogólnego rozporządzenia o ochronie danych osobowych z dnia 27 kwietnia 2016 r.;</w:t>
      </w:r>
    </w:p>
    <w:p w14:paraId="2C3052DD" w14:textId="77777777" w:rsid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t>odbiorcami Pana danych osobowych będą wyłącznie podmioty uprawnione do uzyskania danych osobowych tylko na podstawie przepisów prawa oraz podmioty przetwarzające;</w:t>
      </w:r>
    </w:p>
    <w:p w14:paraId="657E6B3A" w14:textId="77777777" w:rsid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t xml:space="preserve">Pana dane osobowe w ramach realizacji Umowy przechowywane będą do czasu przedawnienia roszczeń wynikających z Umowy, nie dłużej jednak niż przez 10 lat, licząc od dnia rozwiązania lub wygaśnięcia Umowy; </w:t>
      </w:r>
    </w:p>
    <w:p w14:paraId="5FC21649" w14:textId="77777777" w:rsid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t>posiada Pan prawo do żądania od administratora dostępu do danych osobowych, ich sprostowania, usunięcia lub ograniczenia przetwarzania oraz prawo do przenoszenia danych;</w:t>
      </w:r>
    </w:p>
    <w:p w14:paraId="408F3A55" w14:textId="77777777" w:rsid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t>ma Pan prawo wniesienia skargi do organu nadzorczego, tj. Prezesa Urzędu Ochrony Danych Osobowych;</w:t>
      </w:r>
    </w:p>
    <w:p w14:paraId="21432507" w14:textId="6C457B11" w:rsidR="007A0F94" w:rsidRPr="00826F38" w:rsidRDefault="007A0F94" w:rsidP="00C83A32">
      <w:pPr>
        <w:pStyle w:val="Bezodstpw"/>
        <w:numPr>
          <w:ilvl w:val="1"/>
          <w:numId w:val="19"/>
        </w:numPr>
        <w:ind w:left="426"/>
        <w:jc w:val="both"/>
        <w:rPr>
          <w:rFonts w:ascii="Times New Roman" w:hAnsi="Times New Roman" w:cs="Times New Roman"/>
          <w:lang w:eastAsia="zh-CN"/>
        </w:rPr>
      </w:pPr>
      <w:r w:rsidRPr="00826F38">
        <w:rPr>
          <w:rFonts w:ascii="Times New Roman" w:hAnsi="Times New Roman" w:cs="Times New Roman"/>
          <w:lang w:eastAsia="zh-CN"/>
        </w:rPr>
        <w:t>podanie danych osobowych jest dobrowolne, jednakże odmowa podania danych może skutkować odmową zawarcia Umowy.</w:t>
      </w:r>
    </w:p>
    <w:p w14:paraId="5F459336" w14:textId="77777777" w:rsidR="004145CF" w:rsidRPr="00C83A32" w:rsidRDefault="004145CF" w:rsidP="00960F5E">
      <w:pPr>
        <w:pStyle w:val="Bezodstpw"/>
        <w:jc w:val="center"/>
        <w:rPr>
          <w:rFonts w:ascii="Times New Roman" w:hAnsi="Times New Roman" w:cs="Times New Roman"/>
          <w:b/>
          <w:lang w:eastAsia="pl-PL"/>
        </w:rPr>
      </w:pPr>
      <w:r w:rsidRPr="00C83A32">
        <w:rPr>
          <w:rFonts w:ascii="Times New Roman" w:hAnsi="Times New Roman" w:cs="Times New Roman"/>
          <w:b/>
          <w:lang w:eastAsia="pl-PL"/>
        </w:rPr>
        <w:t>§ 8</w:t>
      </w:r>
    </w:p>
    <w:p w14:paraId="0B2D72FC" w14:textId="77777777" w:rsidR="004145CF" w:rsidRPr="00C83A32" w:rsidRDefault="004145CF" w:rsidP="00960F5E">
      <w:pPr>
        <w:pStyle w:val="Bezodstpw"/>
        <w:jc w:val="center"/>
        <w:rPr>
          <w:rFonts w:ascii="Times New Roman" w:hAnsi="Times New Roman" w:cs="Times New Roman"/>
          <w:b/>
          <w:lang w:eastAsia="pl-PL"/>
        </w:rPr>
      </w:pPr>
      <w:r w:rsidRPr="00C83A32">
        <w:rPr>
          <w:rFonts w:ascii="Times New Roman" w:hAnsi="Times New Roman" w:cs="Times New Roman"/>
          <w:b/>
          <w:lang w:eastAsia="pl-PL"/>
        </w:rPr>
        <w:t>Postanowienia końcowe</w:t>
      </w:r>
    </w:p>
    <w:p w14:paraId="4B73DB81" w14:textId="7450B86A" w:rsidR="00960F5E" w:rsidRPr="00960F5E" w:rsidRDefault="004145CF" w:rsidP="00960F5E">
      <w:pPr>
        <w:pStyle w:val="Bezodstpw"/>
        <w:numPr>
          <w:ilvl w:val="0"/>
          <w:numId w:val="29"/>
        </w:numPr>
        <w:ind w:left="426"/>
        <w:jc w:val="both"/>
        <w:rPr>
          <w:rFonts w:ascii="Times New Roman" w:hAnsi="Times New Roman" w:cs="Times New Roman"/>
          <w:lang w:eastAsia="pl-PL"/>
        </w:rPr>
      </w:pPr>
      <w:r w:rsidRPr="00C83A32">
        <w:rPr>
          <w:rFonts w:ascii="Times New Roman" w:hAnsi="Times New Roman" w:cs="Times New Roman"/>
          <w:lang w:eastAsia="pl-PL"/>
        </w:rPr>
        <w:t>Wszelkie pisma składane przez Strony w związku z wykonywaniem umowy wymagają dla swojej ważności zachowania formy pisemnej (strony mogą przesłać pismo podpisane kwalifikowanym podpisem elektronicznym). Strony dopuszczają przesłanie skanu pisma. Pisma przesyłane jako skan mają być niezwłocznie potwierdzone pisemnie, przy czym oświadczenie nabiera mocy w momencie otrzymania przez którąś ze stron skanu pisma</w:t>
      </w:r>
      <w:r w:rsidR="00960F5E">
        <w:rPr>
          <w:rFonts w:ascii="Times New Roman" w:hAnsi="Times New Roman" w:cs="Times New Roman"/>
          <w:lang w:eastAsia="pl-PL"/>
        </w:rPr>
        <w:t xml:space="preserve">. </w:t>
      </w:r>
      <w:r w:rsidRPr="00960F5E">
        <w:rPr>
          <w:rFonts w:ascii="Times New Roman" w:hAnsi="Times New Roman" w:cs="Times New Roman"/>
          <w:lang w:eastAsia="pl-PL"/>
        </w:rPr>
        <w:t>Każda strona na żądanie drugiej ma obowiązek niezwłocznego potwierdzenia faktu otrzymania pisma.</w:t>
      </w:r>
    </w:p>
    <w:p w14:paraId="32319972" w14:textId="77777777" w:rsidR="00960F5E" w:rsidRDefault="004145CF" w:rsidP="00960F5E">
      <w:pPr>
        <w:pStyle w:val="Bezodstpw"/>
        <w:ind w:left="426"/>
        <w:jc w:val="both"/>
        <w:rPr>
          <w:rFonts w:ascii="Times New Roman" w:hAnsi="Times New Roman" w:cs="Times New Roman"/>
          <w:lang w:eastAsia="pl-PL"/>
        </w:rPr>
      </w:pPr>
      <w:r w:rsidRPr="00960F5E">
        <w:rPr>
          <w:rFonts w:ascii="Times New Roman" w:hAnsi="Times New Roman" w:cs="Times New Roman"/>
          <w:lang w:eastAsia="pl-PL"/>
        </w:rPr>
        <w:t>Strony podają następujące dane do przesyłania korespondencji:</w:t>
      </w:r>
    </w:p>
    <w:p w14:paraId="6FD8BF04" w14:textId="4FD4CB85" w:rsidR="00DA3384" w:rsidRDefault="004145CF" w:rsidP="00DA3384">
      <w:pPr>
        <w:pStyle w:val="Bezodstpw"/>
        <w:numPr>
          <w:ilvl w:val="0"/>
          <w:numId w:val="30"/>
        </w:numPr>
        <w:ind w:left="851"/>
        <w:jc w:val="both"/>
        <w:rPr>
          <w:rFonts w:ascii="Times New Roman" w:hAnsi="Times New Roman" w:cs="Times New Roman"/>
          <w:lang w:eastAsia="pl-PL"/>
        </w:rPr>
      </w:pPr>
      <w:r w:rsidRPr="00960F5E">
        <w:rPr>
          <w:rFonts w:ascii="Times New Roman" w:hAnsi="Times New Roman" w:cs="Times New Roman"/>
          <w:lang w:eastAsia="pl-PL"/>
        </w:rPr>
        <w:t>Zamawiający:</w:t>
      </w:r>
      <w:r w:rsidR="00960F5E">
        <w:rPr>
          <w:rFonts w:ascii="Times New Roman" w:hAnsi="Times New Roman" w:cs="Times New Roman"/>
          <w:lang w:eastAsia="pl-PL"/>
        </w:rPr>
        <w:t xml:space="preserve"> </w:t>
      </w:r>
      <w:r w:rsidR="00C83A32" w:rsidRPr="00960F5E">
        <w:rPr>
          <w:rFonts w:ascii="Times New Roman" w:hAnsi="Times New Roman" w:cs="Times New Roman"/>
          <w:lang w:eastAsia="pl-PL"/>
        </w:rPr>
        <w:t>Urząd Miasta i Gminy Sienno, ul. Rynek 36/40, 27-350 Sienno</w:t>
      </w:r>
      <w:r w:rsidR="00960F5E">
        <w:rPr>
          <w:rFonts w:ascii="Times New Roman" w:hAnsi="Times New Roman" w:cs="Times New Roman"/>
          <w:lang w:eastAsia="pl-PL"/>
        </w:rPr>
        <w:t>,</w:t>
      </w:r>
      <w:r w:rsidR="00DA3384">
        <w:rPr>
          <w:rFonts w:ascii="Times New Roman" w:hAnsi="Times New Roman" w:cs="Times New Roman"/>
          <w:lang w:eastAsia="pl-PL"/>
        </w:rPr>
        <w:br/>
      </w:r>
      <w:r w:rsidRPr="00960F5E">
        <w:rPr>
          <w:rFonts w:ascii="Times New Roman" w:hAnsi="Times New Roman" w:cs="Times New Roman"/>
          <w:lang w:eastAsia="pl-PL"/>
        </w:rPr>
        <w:t xml:space="preserve">e-mail: </w:t>
      </w:r>
      <w:hyperlink r:id="rId7" w:history="1">
        <w:r w:rsidR="00C83A32" w:rsidRPr="00960F5E">
          <w:rPr>
            <w:rStyle w:val="Hipercze"/>
            <w:rFonts w:ascii="Times New Roman" w:eastAsia="Times New Roman" w:hAnsi="Times New Roman" w:cs="Times New Roman"/>
            <w:color w:val="auto"/>
            <w:kern w:val="0"/>
            <w:lang w:eastAsia="pl-PL"/>
            <w14:ligatures w14:val="none"/>
          </w:rPr>
          <w:t>ug@sienno.pl</w:t>
        </w:r>
      </w:hyperlink>
      <w:r w:rsidR="00DA3384">
        <w:rPr>
          <w:rFonts w:ascii="Times New Roman" w:hAnsi="Times New Roman" w:cs="Times New Roman"/>
          <w:lang w:eastAsia="pl-PL"/>
        </w:rPr>
        <w:t>,</w:t>
      </w:r>
    </w:p>
    <w:p w14:paraId="27D8C598" w14:textId="67923A70" w:rsidR="00960F5E" w:rsidRPr="00DA3384" w:rsidRDefault="004145CF" w:rsidP="00DA3384">
      <w:pPr>
        <w:pStyle w:val="Bezodstpw"/>
        <w:numPr>
          <w:ilvl w:val="0"/>
          <w:numId w:val="30"/>
        </w:numPr>
        <w:ind w:left="851"/>
        <w:jc w:val="both"/>
        <w:rPr>
          <w:rFonts w:ascii="Times New Roman" w:hAnsi="Times New Roman" w:cs="Times New Roman"/>
          <w:lang w:eastAsia="pl-PL"/>
        </w:rPr>
      </w:pPr>
      <w:r w:rsidRPr="00DA3384">
        <w:rPr>
          <w:rFonts w:ascii="Times New Roman" w:hAnsi="Times New Roman" w:cs="Times New Roman"/>
          <w:lang w:eastAsia="pl-PL"/>
        </w:rPr>
        <w:t>Wykonawca:</w:t>
      </w:r>
      <w:r w:rsidR="00960F5E" w:rsidRPr="00DA3384">
        <w:rPr>
          <w:rFonts w:ascii="Times New Roman" w:hAnsi="Times New Roman" w:cs="Times New Roman"/>
          <w:lang w:eastAsia="pl-PL"/>
        </w:rPr>
        <w:t xml:space="preserve"> </w:t>
      </w:r>
      <w:r w:rsidRPr="00DA3384">
        <w:rPr>
          <w:rFonts w:ascii="Times New Roman" w:eastAsia="Calibri" w:hAnsi="Times New Roman" w:cs="Times New Roman"/>
        </w:rPr>
        <w:t>……………………</w:t>
      </w:r>
      <w:r w:rsidR="00960F5E" w:rsidRPr="00DA3384">
        <w:rPr>
          <w:rFonts w:ascii="Times New Roman" w:hAnsi="Times New Roman" w:cs="Times New Roman"/>
          <w:lang w:eastAsia="pl-PL"/>
        </w:rPr>
        <w:t xml:space="preserve">, </w:t>
      </w:r>
      <w:r w:rsidRPr="00DA3384">
        <w:rPr>
          <w:rFonts w:ascii="Times New Roman" w:hAnsi="Times New Roman" w:cs="Times New Roman"/>
          <w:lang w:eastAsia="pl-PL"/>
        </w:rPr>
        <w:t>e-mail: ………………………</w:t>
      </w:r>
    </w:p>
    <w:p w14:paraId="1528D48E" w14:textId="77777777" w:rsidR="00960F5E" w:rsidRDefault="004145CF" w:rsidP="00960F5E">
      <w:pPr>
        <w:pStyle w:val="Bezodstpw"/>
        <w:ind w:left="426"/>
        <w:jc w:val="both"/>
        <w:rPr>
          <w:rFonts w:ascii="Times New Roman" w:hAnsi="Times New Roman" w:cs="Times New Roman"/>
          <w:lang w:eastAsia="pl-PL"/>
        </w:rPr>
      </w:pPr>
      <w:r w:rsidRPr="00960F5E">
        <w:rPr>
          <w:rFonts w:ascii="Times New Roman" w:hAnsi="Times New Roman" w:cs="Times New Roman"/>
          <w:lang w:eastAsia="pl-PL"/>
        </w:rPr>
        <w:t>Zmiana w/w danych nie wymaga aneksowania umowy i odbywać się będzie na zasadzie wzajemnego powiadomienia.</w:t>
      </w:r>
    </w:p>
    <w:p w14:paraId="54BAF80A" w14:textId="77777777" w:rsidR="00960F5E" w:rsidRDefault="004145CF" w:rsidP="00DA3384">
      <w:pPr>
        <w:pStyle w:val="Bezodstpw"/>
        <w:ind w:left="426"/>
        <w:jc w:val="both"/>
        <w:rPr>
          <w:rFonts w:ascii="Times New Roman" w:hAnsi="Times New Roman" w:cs="Times New Roman"/>
          <w:lang w:eastAsia="pl-PL"/>
        </w:rPr>
      </w:pPr>
      <w:r w:rsidRPr="00960F5E">
        <w:rPr>
          <w:rFonts w:ascii="Times New Roman" w:hAnsi="Times New Roman" w:cs="Times New Roman"/>
          <w:lang w:eastAsia="pl-PL"/>
        </w:rPr>
        <w:t>Strony zobowiązują się do wzajemnego informowania się o każdej zmianie w/w danych. W razie zaniedbania tego obowiązku, pismo wysłane na dotychczasowe dane uważa się za wysłane prawidłowo.</w:t>
      </w:r>
    </w:p>
    <w:p w14:paraId="531B6216" w14:textId="77777777" w:rsidR="00960F5E" w:rsidRDefault="00960F5E" w:rsidP="00960F5E">
      <w:pPr>
        <w:pStyle w:val="Bezodstpw"/>
        <w:numPr>
          <w:ilvl w:val="0"/>
          <w:numId w:val="29"/>
        </w:numPr>
        <w:ind w:left="426"/>
        <w:jc w:val="both"/>
        <w:rPr>
          <w:rFonts w:ascii="Times New Roman" w:hAnsi="Times New Roman" w:cs="Times New Roman"/>
          <w:lang w:eastAsia="pl-PL"/>
        </w:rPr>
      </w:pPr>
      <w:r w:rsidRPr="00960F5E">
        <w:rPr>
          <w:rFonts w:ascii="Times New Roman" w:hAnsi="Times New Roman" w:cs="Times New Roman"/>
          <w:lang w:eastAsia="pl-PL"/>
        </w:rPr>
        <w:t>Strony ustanawiają osoby uprawnione do bieżących kontaktów w trakcie realizacji umowy:</w:t>
      </w:r>
    </w:p>
    <w:p w14:paraId="0450C772" w14:textId="77777777" w:rsidR="00DA3384" w:rsidRDefault="00960F5E" w:rsidP="00DA3384">
      <w:pPr>
        <w:pStyle w:val="Bezodstpw"/>
        <w:ind w:left="426"/>
        <w:jc w:val="both"/>
        <w:rPr>
          <w:rFonts w:ascii="Times New Roman" w:hAnsi="Times New Roman" w:cs="Times New Roman"/>
          <w:lang w:eastAsia="pl-PL"/>
        </w:rPr>
      </w:pPr>
      <w:r w:rsidRPr="00960F5E">
        <w:rPr>
          <w:rFonts w:ascii="Times New Roman" w:hAnsi="Times New Roman" w:cs="Times New Roman"/>
          <w:lang w:eastAsia="pl-PL"/>
        </w:rPr>
        <w:t>ze strony Zamawiającego:</w:t>
      </w:r>
      <w:r w:rsidR="00DA3384">
        <w:rPr>
          <w:rFonts w:ascii="Times New Roman" w:hAnsi="Times New Roman" w:cs="Times New Roman"/>
          <w:lang w:eastAsia="pl-PL"/>
        </w:rPr>
        <w:t xml:space="preserve"> …………..</w:t>
      </w:r>
      <w:r w:rsidRPr="00960F5E">
        <w:rPr>
          <w:rFonts w:ascii="Times New Roman" w:hAnsi="Times New Roman" w:cs="Times New Roman"/>
          <w:lang w:eastAsia="pl-PL"/>
        </w:rPr>
        <w:t xml:space="preserve">, tel. </w:t>
      </w:r>
      <w:r w:rsidR="00DA3384">
        <w:rPr>
          <w:rFonts w:ascii="Times New Roman" w:hAnsi="Times New Roman" w:cs="Times New Roman"/>
          <w:lang w:eastAsia="pl-PL"/>
        </w:rPr>
        <w:t>…………</w:t>
      </w:r>
      <w:r w:rsidRPr="00960F5E">
        <w:rPr>
          <w:rFonts w:ascii="Times New Roman" w:hAnsi="Times New Roman" w:cs="Times New Roman"/>
          <w:lang w:eastAsia="pl-PL"/>
        </w:rPr>
        <w:t>, e-mail:</w:t>
      </w:r>
      <w:r w:rsidR="00DA3384">
        <w:rPr>
          <w:rFonts w:ascii="Times New Roman" w:hAnsi="Times New Roman" w:cs="Times New Roman"/>
          <w:lang w:eastAsia="pl-PL"/>
        </w:rPr>
        <w:t>…………..</w:t>
      </w:r>
    </w:p>
    <w:p w14:paraId="70F11048" w14:textId="249A7E14" w:rsidR="00960F5E" w:rsidRDefault="00960F5E" w:rsidP="00DA3384">
      <w:pPr>
        <w:pStyle w:val="Bezodstpw"/>
        <w:ind w:left="426"/>
        <w:jc w:val="both"/>
        <w:rPr>
          <w:rFonts w:ascii="Times New Roman" w:hAnsi="Times New Roman" w:cs="Times New Roman"/>
          <w:lang w:eastAsia="pl-PL"/>
        </w:rPr>
      </w:pPr>
      <w:r w:rsidRPr="00960F5E">
        <w:rPr>
          <w:rFonts w:ascii="Times New Roman" w:hAnsi="Times New Roman" w:cs="Times New Roman"/>
          <w:lang w:eastAsia="pl-PL"/>
        </w:rPr>
        <w:t>strony Wykonawcy:</w:t>
      </w:r>
      <w:r w:rsidR="00DA3384" w:rsidRPr="00DA3384">
        <w:t xml:space="preserve"> </w:t>
      </w:r>
      <w:r w:rsidR="00DA3384" w:rsidRPr="00DA3384">
        <w:rPr>
          <w:rFonts w:ascii="Times New Roman" w:hAnsi="Times New Roman" w:cs="Times New Roman"/>
          <w:lang w:eastAsia="pl-PL"/>
        </w:rPr>
        <w:t>………</w:t>
      </w:r>
      <w:r w:rsidR="00DA3384">
        <w:rPr>
          <w:rFonts w:ascii="Times New Roman" w:hAnsi="Times New Roman" w:cs="Times New Roman"/>
          <w:lang w:eastAsia="pl-PL"/>
        </w:rPr>
        <w:t>……..</w:t>
      </w:r>
      <w:r w:rsidR="00DA3384" w:rsidRPr="00DA3384">
        <w:rPr>
          <w:rFonts w:ascii="Times New Roman" w:hAnsi="Times New Roman" w:cs="Times New Roman"/>
          <w:lang w:eastAsia="pl-PL"/>
        </w:rPr>
        <w:t>….., tel. …………, e-mail:…………..</w:t>
      </w:r>
    </w:p>
    <w:p w14:paraId="5E7ECEFF" w14:textId="77777777" w:rsidR="00DA3384" w:rsidRDefault="004145CF" w:rsidP="00C83A32">
      <w:pPr>
        <w:pStyle w:val="Bezodstpw"/>
        <w:numPr>
          <w:ilvl w:val="0"/>
          <w:numId w:val="29"/>
        </w:numPr>
        <w:ind w:left="426"/>
        <w:jc w:val="both"/>
        <w:rPr>
          <w:rFonts w:ascii="Times New Roman" w:hAnsi="Times New Roman" w:cs="Times New Roman"/>
          <w:lang w:eastAsia="pl-PL"/>
        </w:rPr>
      </w:pPr>
      <w:r w:rsidRPr="00960F5E">
        <w:rPr>
          <w:rFonts w:ascii="Times New Roman" w:hAnsi="Times New Roman" w:cs="Times New Roman"/>
          <w:lang w:eastAsia="pl-PL"/>
        </w:rPr>
        <w:t>Wykonawca nie może bez pisemnej zgody Zamawiającego, pod rygorem nieważności, dokonać cesji wierzytelności wynikających z niniejszej umowy na osoby trzecie.</w:t>
      </w:r>
    </w:p>
    <w:p w14:paraId="31F6A371" w14:textId="77777777" w:rsidR="00DA3384" w:rsidRDefault="004145CF" w:rsidP="00C83A32">
      <w:pPr>
        <w:pStyle w:val="Bezodstpw"/>
        <w:numPr>
          <w:ilvl w:val="0"/>
          <w:numId w:val="29"/>
        </w:numPr>
        <w:ind w:left="426"/>
        <w:jc w:val="both"/>
        <w:rPr>
          <w:rFonts w:ascii="Times New Roman" w:hAnsi="Times New Roman" w:cs="Times New Roman"/>
          <w:lang w:eastAsia="pl-PL"/>
        </w:rPr>
      </w:pPr>
      <w:r w:rsidRPr="00DA3384">
        <w:rPr>
          <w:rFonts w:ascii="Times New Roman" w:hAnsi="Times New Roman" w:cs="Times New Roman"/>
          <w:lang w:eastAsia="pl-PL"/>
        </w:rPr>
        <w:t>Właściwym do rozpoznania sporów wynikłych na tle realizacji niniejszej umowy jest właściwy dla Zamawiającego Sąd Powszechny.</w:t>
      </w:r>
    </w:p>
    <w:p w14:paraId="642C1E3E" w14:textId="55E3797D" w:rsidR="00DA3384" w:rsidRDefault="004145CF" w:rsidP="00C83A32">
      <w:pPr>
        <w:pStyle w:val="Bezodstpw"/>
        <w:numPr>
          <w:ilvl w:val="0"/>
          <w:numId w:val="29"/>
        </w:numPr>
        <w:ind w:left="426"/>
        <w:jc w:val="both"/>
        <w:rPr>
          <w:rFonts w:ascii="Times New Roman" w:hAnsi="Times New Roman" w:cs="Times New Roman"/>
          <w:lang w:eastAsia="pl-PL"/>
        </w:rPr>
      </w:pPr>
      <w:r w:rsidRPr="00DA3384">
        <w:rPr>
          <w:rFonts w:ascii="Times New Roman" w:hAnsi="Times New Roman" w:cs="Times New Roman"/>
          <w:lang w:eastAsia="pl-PL"/>
        </w:rPr>
        <w:t>Wszelkie zmiany umowy wymagają formy pisemnej pod rygorem ich nieważności i są wprowadzane w formie aneksu (za wyjątkiem sytuacji przewidzianych w umowie).</w:t>
      </w:r>
    </w:p>
    <w:p w14:paraId="6DBED1E2" w14:textId="77777777" w:rsidR="00DA3384" w:rsidRDefault="004145CF" w:rsidP="00C83A32">
      <w:pPr>
        <w:pStyle w:val="Bezodstpw"/>
        <w:numPr>
          <w:ilvl w:val="0"/>
          <w:numId w:val="29"/>
        </w:numPr>
        <w:ind w:left="426"/>
        <w:jc w:val="both"/>
        <w:rPr>
          <w:rFonts w:ascii="Times New Roman" w:hAnsi="Times New Roman" w:cs="Times New Roman"/>
          <w:lang w:eastAsia="pl-PL"/>
        </w:rPr>
      </w:pPr>
      <w:r w:rsidRPr="00DA3384">
        <w:rPr>
          <w:rFonts w:ascii="Times New Roman" w:hAnsi="Times New Roman" w:cs="Times New Roman"/>
          <w:lang w:eastAsia="pl-PL"/>
        </w:rPr>
        <w:t>W sprawach nie uregulowanych niniejszą umową stosuje się przepisy Prawa zamówień publicznych i Kodeksu Cywilnego.</w:t>
      </w:r>
    </w:p>
    <w:p w14:paraId="75AFE0B9" w14:textId="77777777" w:rsidR="00DA3384" w:rsidRDefault="00C83A32" w:rsidP="00C83A32">
      <w:pPr>
        <w:pStyle w:val="Bezodstpw"/>
        <w:numPr>
          <w:ilvl w:val="0"/>
          <w:numId w:val="29"/>
        </w:numPr>
        <w:ind w:left="426"/>
        <w:jc w:val="both"/>
        <w:rPr>
          <w:rFonts w:ascii="Times New Roman" w:hAnsi="Times New Roman" w:cs="Times New Roman"/>
          <w:lang w:eastAsia="pl-PL"/>
        </w:rPr>
      </w:pPr>
      <w:r w:rsidRPr="00DA3384">
        <w:rPr>
          <w:rFonts w:ascii="Times New Roman" w:hAnsi="Times New Roman" w:cs="Times New Roman"/>
          <w:lang w:eastAsia="pl-PL"/>
        </w:rPr>
        <w:t>Zmiany treści umowy mogą nastąpić za zgodą stron wyłącznie w formie pisemnej, pod rygorem nieważności, zgodnie z zapisami pkt. XXIII SWZ.</w:t>
      </w:r>
    </w:p>
    <w:p w14:paraId="0ED29254" w14:textId="3F09CAA5" w:rsidR="00C83A32" w:rsidRPr="00DA3384" w:rsidRDefault="00C83A32" w:rsidP="00C83A32">
      <w:pPr>
        <w:pStyle w:val="Bezodstpw"/>
        <w:numPr>
          <w:ilvl w:val="0"/>
          <w:numId w:val="29"/>
        </w:numPr>
        <w:ind w:left="426"/>
        <w:jc w:val="both"/>
        <w:rPr>
          <w:rFonts w:ascii="Times New Roman" w:hAnsi="Times New Roman" w:cs="Times New Roman"/>
          <w:lang w:eastAsia="pl-PL"/>
        </w:rPr>
      </w:pPr>
      <w:r w:rsidRPr="00DA3384">
        <w:rPr>
          <w:rFonts w:ascii="Times New Roman" w:hAnsi="Times New Roman" w:cs="Times New Roman"/>
          <w:lang w:eastAsia="pl-PL"/>
        </w:rPr>
        <w:t>Umowa niniejsza została sporządzona w trzech jednobrzmiących egzemplarzach, w tym dwa egzemplarze dla Zamawiającego, a jeden egzemplarz dla Wykonawcy.</w:t>
      </w:r>
    </w:p>
    <w:p w14:paraId="586A272A" w14:textId="77777777" w:rsidR="004145CF" w:rsidRPr="00C83A32" w:rsidRDefault="004145CF" w:rsidP="00C83A32">
      <w:pPr>
        <w:pStyle w:val="Bezodstpw"/>
        <w:jc w:val="both"/>
        <w:rPr>
          <w:rFonts w:ascii="Times New Roman" w:hAnsi="Times New Roman" w:cs="Times New Roman"/>
          <w:b/>
          <w:lang w:eastAsia="pl-PL"/>
        </w:rPr>
      </w:pPr>
    </w:p>
    <w:p w14:paraId="7B6D5616" w14:textId="77777777" w:rsidR="004145CF" w:rsidRPr="00C83A32" w:rsidRDefault="004145CF" w:rsidP="00C83A32">
      <w:pPr>
        <w:pStyle w:val="Bezodstpw"/>
        <w:jc w:val="both"/>
        <w:rPr>
          <w:rFonts w:ascii="Times New Roman" w:hAnsi="Times New Roman" w:cs="Times New Roman"/>
          <w:b/>
          <w:lang w:eastAsia="pl-PL"/>
        </w:rPr>
      </w:pPr>
    </w:p>
    <w:p w14:paraId="47D6B3AE" w14:textId="5904A88B" w:rsidR="00C83A32" w:rsidRPr="00C83A32" w:rsidRDefault="00DA3384" w:rsidP="00C83A32">
      <w:pPr>
        <w:pStyle w:val="Bezodstpw"/>
        <w:jc w:val="both"/>
        <w:rPr>
          <w:rFonts w:ascii="Times New Roman" w:hAnsi="Times New Roman" w:cs="Times New Roman"/>
          <w:lang w:eastAsia="zh-CN"/>
        </w:rPr>
      </w:pPr>
      <w:r>
        <w:rPr>
          <w:rFonts w:ascii="Times New Roman" w:hAnsi="Times New Roman" w:cs="Times New Roman"/>
          <w:b/>
          <w:bCs/>
          <w:lang w:eastAsia="zh-CN"/>
        </w:rPr>
        <w:t>Z</w:t>
      </w:r>
      <w:r w:rsidRPr="00C83A32">
        <w:rPr>
          <w:rFonts w:ascii="Times New Roman" w:hAnsi="Times New Roman" w:cs="Times New Roman"/>
          <w:b/>
          <w:bCs/>
          <w:lang w:eastAsia="zh-CN"/>
        </w:rPr>
        <w:t>ałączniki do umowy</w:t>
      </w:r>
      <w:r>
        <w:rPr>
          <w:rFonts w:ascii="Times New Roman" w:hAnsi="Times New Roman" w:cs="Times New Roman"/>
          <w:b/>
          <w:bCs/>
          <w:lang w:eastAsia="zh-CN"/>
        </w:rPr>
        <w:t>:</w:t>
      </w:r>
      <w:r w:rsidRPr="00C83A32">
        <w:rPr>
          <w:rFonts w:ascii="Times New Roman" w:hAnsi="Times New Roman" w:cs="Times New Roman"/>
          <w:b/>
          <w:bCs/>
          <w:lang w:eastAsia="zh-CN"/>
        </w:rPr>
        <w:t xml:space="preserve"> </w:t>
      </w:r>
    </w:p>
    <w:p w14:paraId="67868988" w14:textId="2F5702B8" w:rsidR="00DA3384" w:rsidRDefault="00C83A32" w:rsidP="00C83A32">
      <w:pPr>
        <w:pStyle w:val="Bezodstpw"/>
        <w:numPr>
          <w:ilvl w:val="0"/>
          <w:numId w:val="32"/>
        </w:numPr>
        <w:ind w:left="426"/>
        <w:jc w:val="both"/>
        <w:rPr>
          <w:rFonts w:ascii="Times New Roman" w:hAnsi="Times New Roman" w:cs="Times New Roman"/>
          <w:lang w:eastAsia="zh-CN"/>
        </w:rPr>
      </w:pPr>
      <w:r w:rsidRPr="00C83A32">
        <w:rPr>
          <w:rFonts w:ascii="Times New Roman" w:hAnsi="Times New Roman" w:cs="Times New Roman"/>
          <w:i/>
          <w:iCs/>
          <w:lang w:eastAsia="zh-CN"/>
        </w:rPr>
        <w:t>SWZ</w:t>
      </w:r>
      <w:r w:rsidR="00DA3384">
        <w:rPr>
          <w:rFonts w:ascii="Times New Roman" w:hAnsi="Times New Roman" w:cs="Times New Roman"/>
          <w:i/>
          <w:iCs/>
          <w:lang w:eastAsia="zh-CN"/>
        </w:rPr>
        <w:t>,</w:t>
      </w:r>
    </w:p>
    <w:p w14:paraId="3414FFAD" w14:textId="38101E4B" w:rsidR="00C83A32" w:rsidRPr="00DA3384" w:rsidRDefault="00C83A32" w:rsidP="00C83A32">
      <w:pPr>
        <w:pStyle w:val="Bezodstpw"/>
        <w:numPr>
          <w:ilvl w:val="0"/>
          <w:numId w:val="32"/>
        </w:numPr>
        <w:ind w:left="426"/>
        <w:jc w:val="both"/>
        <w:rPr>
          <w:rFonts w:ascii="Times New Roman" w:hAnsi="Times New Roman" w:cs="Times New Roman"/>
          <w:lang w:eastAsia="zh-CN"/>
        </w:rPr>
      </w:pPr>
      <w:r w:rsidRPr="00DA3384">
        <w:rPr>
          <w:rFonts w:ascii="Times New Roman" w:hAnsi="Times New Roman" w:cs="Times New Roman"/>
          <w:i/>
          <w:iCs/>
          <w:lang w:eastAsia="zh-CN"/>
        </w:rPr>
        <w:t>Oferta Wykonawcy</w:t>
      </w:r>
      <w:r w:rsidR="00DA3384">
        <w:rPr>
          <w:rFonts w:ascii="Times New Roman" w:hAnsi="Times New Roman" w:cs="Times New Roman"/>
          <w:i/>
          <w:iCs/>
          <w:lang w:eastAsia="zh-CN"/>
        </w:rPr>
        <w:t>.</w:t>
      </w:r>
    </w:p>
    <w:p w14:paraId="24A14FC3" w14:textId="77777777" w:rsidR="00C83A32" w:rsidRPr="00C83A32" w:rsidRDefault="00C83A32" w:rsidP="00C83A32">
      <w:pPr>
        <w:pStyle w:val="Bezodstpw"/>
        <w:jc w:val="both"/>
        <w:rPr>
          <w:rFonts w:ascii="Times New Roman" w:hAnsi="Times New Roman" w:cs="Times New Roman"/>
          <w:i/>
          <w:iCs/>
          <w:lang w:eastAsia="zh-CN"/>
        </w:rPr>
      </w:pPr>
    </w:p>
    <w:p w14:paraId="5B7DC35B" w14:textId="77777777" w:rsidR="00C83A32" w:rsidRPr="00C83A32" w:rsidRDefault="00C83A32" w:rsidP="00C83A32">
      <w:pPr>
        <w:pStyle w:val="Bezodstpw"/>
        <w:jc w:val="both"/>
        <w:rPr>
          <w:rFonts w:ascii="Times New Roman" w:hAnsi="Times New Roman" w:cs="Times New Roman"/>
          <w:b/>
          <w:lang w:eastAsia="zh-CN"/>
        </w:rPr>
      </w:pPr>
    </w:p>
    <w:p w14:paraId="02BC59E5" w14:textId="77777777" w:rsidR="00C83A32" w:rsidRPr="00C83A32" w:rsidRDefault="00C83A32" w:rsidP="00C83A32">
      <w:pPr>
        <w:pStyle w:val="Bezodstpw"/>
        <w:jc w:val="both"/>
        <w:rPr>
          <w:rFonts w:ascii="Times New Roman" w:hAnsi="Times New Roman" w:cs="Times New Roman"/>
          <w:lang w:eastAsia="zh-CN"/>
        </w:rPr>
      </w:pPr>
      <w:r w:rsidRPr="00C83A32">
        <w:rPr>
          <w:rFonts w:ascii="Times New Roman" w:hAnsi="Times New Roman" w:cs="Times New Roman"/>
          <w:b/>
          <w:lang w:eastAsia="zh-CN"/>
        </w:rPr>
        <w:t>WYKONAWCA</w:t>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r>
      <w:r w:rsidRPr="00C83A32">
        <w:rPr>
          <w:rFonts w:ascii="Times New Roman" w:hAnsi="Times New Roman" w:cs="Times New Roman"/>
          <w:b/>
          <w:lang w:eastAsia="zh-CN"/>
        </w:rPr>
        <w:tab/>
        <w:t xml:space="preserve">ZAMAWIAJĄCY </w:t>
      </w:r>
    </w:p>
    <w:p w14:paraId="23BCF2E7" w14:textId="77777777" w:rsidR="00BF2291" w:rsidRPr="00C83A32" w:rsidRDefault="00BF2291" w:rsidP="00C83A32">
      <w:pPr>
        <w:pStyle w:val="Bezodstpw"/>
        <w:jc w:val="both"/>
        <w:rPr>
          <w:rFonts w:ascii="Times New Roman" w:hAnsi="Times New Roman" w:cs="Times New Roman"/>
        </w:rPr>
      </w:pPr>
    </w:p>
    <w:sectPr w:rsidR="00BF2291" w:rsidRPr="00C83A32" w:rsidSect="00C83A32">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E31FC8" w14:textId="77777777" w:rsidR="0030484E" w:rsidRDefault="0030484E" w:rsidP="00C83A32">
      <w:pPr>
        <w:spacing w:after="0" w:line="240" w:lineRule="auto"/>
      </w:pPr>
      <w:r>
        <w:separator/>
      </w:r>
    </w:p>
  </w:endnote>
  <w:endnote w:type="continuationSeparator" w:id="0">
    <w:p w14:paraId="401C7CD2" w14:textId="77777777" w:rsidR="0030484E" w:rsidRDefault="0030484E" w:rsidP="00C83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D0112" w14:textId="77777777" w:rsidR="00AF63DA" w:rsidRDefault="00000000" w:rsidP="00E677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4EE5C9" w14:textId="77777777" w:rsidR="00AF63DA" w:rsidRDefault="00AF63DA" w:rsidP="00842A9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18C48" w14:textId="77777777" w:rsidR="00AF63DA" w:rsidRDefault="00000000" w:rsidP="00E677B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w:t>
    </w:r>
    <w:r>
      <w:rPr>
        <w:rStyle w:val="Numerstrony"/>
      </w:rPr>
      <w:fldChar w:fldCharType="end"/>
    </w:r>
  </w:p>
  <w:p w14:paraId="39AF88C3" w14:textId="77777777" w:rsidR="00AF63DA" w:rsidRDefault="00AF63DA" w:rsidP="00842A9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EA287" w14:textId="77777777" w:rsidR="00BD5909" w:rsidRDefault="00BD59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528A7" w14:textId="77777777" w:rsidR="0030484E" w:rsidRDefault="0030484E" w:rsidP="00C83A32">
      <w:pPr>
        <w:spacing w:after="0" w:line="240" w:lineRule="auto"/>
      </w:pPr>
      <w:r>
        <w:separator/>
      </w:r>
    </w:p>
  </w:footnote>
  <w:footnote w:type="continuationSeparator" w:id="0">
    <w:p w14:paraId="1FE1A1C7" w14:textId="77777777" w:rsidR="0030484E" w:rsidRDefault="0030484E" w:rsidP="00C83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835ED" w14:textId="77777777" w:rsidR="00BD5909" w:rsidRDefault="00BD59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BFE3C" w14:textId="77777777" w:rsidR="00BD5909" w:rsidRDefault="00BD590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EB44D" w14:textId="22136389" w:rsidR="00AF63DA" w:rsidRPr="00505DEF" w:rsidRDefault="00BC72C7" w:rsidP="00505DEF">
    <w:pPr>
      <w:pStyle w:val="Nagwek"/>
    </w:pPr>
    <w:r>
      <w:rPr>
        <w:noProof/>
      </w:rPr>
      <w:drawing>
        <wp:inline distT="0" distB="0" distL="0" distR="0" wp14:anchorId="784A45AD" wp14:editId="142672EB">
          <wp:extent cx="2329180" cy="530225"/>
          <wp:effectExtent l="0" t="0" r="0" b="3175"/>
          <wp:docPr id="130048896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9180"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5"/>
    <w:lvl w:ilvl="0">
      <w:start w:val="1"/>
      <w:numFmt w:val="decimal"/>
      <w:lvlText w:val="%1."/>
      <w:lvlJc w:val="left"/>
      <w:pPr>
        <w:tabs>
          <w:tab w:val="num" w:pos="0"/>
        </w:tabs>
        <w:ind w:left="0" w:firstLine="0"/>
      </w:pPr>
      <w:rPr>
        <w:rFonts w:ascii="Times New Roman" w:hAnsi="Times New Roman" w:cs="Times New Roman" w:hint="default"/>
        <w:i/>
        <w:iCs/>
        <w:sz w:val="19"/>
        <w:szCs w:val="19"/>
      </w:rPr>
    </w:lvl>
  </w:abstractNum>
  <w:abstractNum w:abstractNumId="1" w15:restartNumberingAfterBreak="0">
    <w:nsid w:val="00000008"/>
    <w:multiLevelType w:val="multilevel"/>
    <w:tmpl w:val="00000008"/>
    <w:name w:val="WW8Num14"/>
    <w:lvl w:ilvl="0">
      <w:start w:val="1"/>
      <w:numFmt w:val="decimal"/>
      <w:lvlText w:val="%1."/>
      <w:lvlJc w:val="left"/>
      <w:pPr>
        <w:tabs>
          <w:tab w:val="num" w:pos="720"/>
        </w:tabs>
        <w:ind w:left="720" w:hanging="360"/>
      </w:pPr>
      <w:rPr>
        <w:rFonts w:hint="default"/>
      </w:rPr>
    </w:lvl>
    <w:lvl w:ilvl="1">
      <w:start w:val="2"/>
      <w:numFmt w:val="bullet"/>
      <w:lvlText w:val=""/>
      <w:lvlJc w:val="left"/>
      <w:pPr>
        <w:tabs>
          <w:tab w:val="num" w:pos="1440"/>
        </w:tabs>
        <w:ind w:left="1440" w:hanging="360"/>
      </w:pPr>
      <w:rPr>
        <w:rFonts w:ascii="Symbol" w:hAnsi="Symbol" w:cs="Times New Roman" w:hint="default"/>
      </w:rPr>
    </w:lvl>
    <w:lvl w:ilvl="2">
      <w:start w:val="1"/>
      <w:numFmt w:val="bullet"/>
      <w:lvlText w:val=""/>
      <w:lvlJc w:val="left"/>
      <w:pPr>
        <w:tabs>
          <w:tab w:val="num" w:pos="2340"/>
        </w:tabs>
        <w:ind w:left="2340" w:hanging="360"/>
      </w:pPr>
      <w:rPr>
        <w:rFonts w:ascii="Symbol" w:hAnsi="Symbol" w:cs="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B"/>
    <w:multiLevelType w:val="singleLevel"/>
    <w:tmpl w:val="0000000B"/>
    <w:name w:val="WW8Num20"/>
    <w:lvl w:ilvl="0">
      <w:start w:val="1"/>
      <w:numFmt w:val="decimal"/>
      <w:lvlText w:val="%1."/>
      <w:lvlJc w:val="left"/>
      <w:pPr>
        <w:tabs>
          <w:tab w:val="num" w:pos="720"/>
        </w:tabs>
        <w:ind w:left="720" w:hanging="360"/>
      </w:pPr>
    </w:lvl>
  </w:abstractNum>
  <w:abstractNum w:abstractNumId="3" w15:restartNumberingAfterBreak="0">
    <w:nsid w:val="0000000C"/>
    <w:multiLevelType w:val="singleLevel"/>
    <w:tmpl w:val="0000000C"/>
    <w:name w:val="WW8Num22"/>
    <w:lvl w:ilvl="0">
      <w:start w:val="350"/>
      <w:numFmt w:val="bullet"/>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00000012"/>
    <w:multiLevelType w:val="singleLevel"/>
    <w:tmpl w:val="00000012"/>
    <w:name w:val="WW8Num35"/>
    <w:lvl w:ilvl="0">
      <w:start w:val="1"/>
      <w:numFmt w:val="decimal"/>
      <w:lvlText w:val="%1."/>
      <w:lvlJc w:val="left"/>
      <w:pPr>
        <w:tabs>
          <w:tab w:val="num" w:pos="720"/>
        </w:tabs>
        <w:ind w:left="720" w:hanging="360"/>
      </w:pPr>
      <w:rPr>
        <w:rFonts w:hint="default"/>
      </w:rPr>
    </w:lvl>
  </w:abstractNum>
  <w:abstractNum w:abstractNumId="5" w15:restartNumberingAfterBreak="0">
    <w:nsid w:val="03311FBD"/>
    <w:multiLevelType w:val="hybridMultilevel"/>
    <w:tmpl w:val="E6FE592A"/>
    <w:lvl w:ilvl="0" w:tplc="02D898D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66B0"/>
    <w:multiLevelType w:val="hybridMultilevel"/>
    <w:tmpl w:val="EE50F8E0"/>
    <w:lvl w:ilvl="0" w:tplc="9CEC9782">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536CF2"/>
    <w:multiLevelType w:val="hybridMultilevel"/>
    <w:tmpl w:val="9D2E7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222289"/>
    <w:multiLevelType w:val="hybridMultilevel"/>
    <w:tmpl w:val="304C19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5515A2"/>
    <w:multiLevelType w:val="hybridMultilevel"/>
    <w:tmpl w:val="417A3AA2"/>
    <w:lvl w:ilvl="0" w:tplc="4F18AFC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6B6728D"/>
    <w:multiLevelType w:val="hybridMultilevel"/>
    <w:tmpl w:val="AC6C5F3E"/>
    <w:lvl w:ilvl="0" w:tplc="0415000F">
      <w:start w:val="1"/>
      <w:numFmt w:val="decimal"/>
      <w:lvlText w:val="%1."/>
      <w:lvlJc w:val="left"/>
      <w:pPr>
        <w:ind w:left="720" w:hanging="360"/>
      </w:pPr>
      <w:rPr>
        <w:rFonts w:hint="default"/>
      </w:rPr>
    </w:lvl>
    <w:lvl w:ilvl="1" w:tplc="62C8F5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96219"/>
    <w:multiLevelType w:val="hybridMultilevel"/>
    <w:tmpl w:val="3628E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6E6164"/>
    <w:multiLevelType w:val="hybridMultilevel"/>
    <w:tmpl w:val="02EE9E22"/>
    <w:lvl w:ilvl="0" w:tplc="38A47BCE">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4C26C21"/>
    <w:multiLevelType w:val="hybridMultilevel"/>
    <w:tmpl w:val="097C3458"/>
    <w:lvl w:ilvl="0" w:tplc="D264DBFC">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7B754D1"/>
    <w:multiLevelType w:val="hybridMultilevel"/>
    <w:tmpl w:val="FA3C86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E69EE"/>
    <w:multiLevelType w:val="hybridMultilevel"/>
    <w:tmpl w:val="93D26A08"/>
    <w:lvl w:ilvl="0" w:tplc="0415000F">
      <w:start w:val="1"/>
      <w:numFmt w:val="decimal"/>
      <w:lvlText w:val="%1."/>
      <w:lvlJc w:val="left"/>
      <w:pPr>
        <w:ind w:left="720" w:hanging="360"/>
      </w:pPr>
      <w:rPr>
        <w:rFonts w:hint="default"/>
      </w:rPr>
    </w:lvl>
    <w:lvl w:ilvl="1" w:tplc="4760C21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D72214"/>
    <w:multiLevelType w:val="hybridMultilevel"/>
    <w:tmpl w:val="3CCE2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5D2E87"/>
    <w:multiLevelType w:val="hybridMultilevel"/>
    <w:tmpl w:val="6B9E007E"/>
    <w:lvl w:ilvl="0" w:tplc="4F18AFC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41079B7"/>
    <w:multiLevelType w:val="multilevel"/>
    <w:tmpl w:val="44ACD1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363247D6"/>
    <w:multiLevelType w:val="hybridMultilevel"/>
    <w:tmpl w:val="26282E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90B14C7"/>
    <w:multiLevelType w:val="hybridMultilevel"/>
    <w:tmpl w:val="96D4A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015F16"/>
    <w:multiLevelType w:val="hybridMultilevel"/>
    <w:tmpl w:val="1500F0D6"/>
    <w:lvl w:ilvl="0" w:tplc="7DD49E3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057CBF"/>
    <w:multiLevelType w:val="hybridMultilevel"/>
    <w:tmpl w:val="14567850"/>
    <w:lvl w:ilvl="0" w:tplc="32100ACE">
      <w:start w:val="1"/>
      <w:numFmt w:val="decimal"/>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775F1F"/>
    <w:multiLevelType w:val="hybridMultilevel"/>
    <w:tmpl w:val="01BAA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676E93"/>
    <w:multiLevelType w:val="hybridMultilevel"/>
    <w:tmpl w:val="89FE6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9A66DB"/>
    <w:multiLevelType w:val="hybridMultilevel"/>
    <w:tmpl w:val="01B6EB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8A4107"/>
    <w:multiLevelType w:val="hybridMultilevel"/>
    <w:tmpl w:val="E13AED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101D56"/>
    <w:multiLevelType w:val="hybridMultilevel"/>
    <w:tmpl w:val="6B32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F3297A"/>
    <w:multiLevelType w:val="hybridMultilevel"/>
    <w:tmpl w:val="D4F67F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C71919"/>
    <w:multiLevelType w:val="hybridMultilevel"/>
    <w:tmpl w:val="0590C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165B6"/>
    <w:multiLevelType w:val="hybridMultilevel"/>
    <w:tmpl w:val="9858E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430D29"/>
    <w:multiLevelType w:val="multilevel"/>
    <w:tmpl w:val="D1A2B92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AE26AA4"/>
    <w:multiLevelType w:val="hybridMultilevel"/>
    <w:tmpl w:val="DBC6E4C4"/>
    <w:lvl w:ilvl="0" w:tplc="3DB24D7C">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5D107667"/>
    <w:multiLevelType w:val="hybridMultilevel"/>
    <w:tmpl w:val="5662586E"/>
    <w:lvl w:ilvl="0" w:tplc="4F18AFC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5D7F1549"/>
    <w:multiLevelType w:val="hybridMultilevel"/>
    <w:tmpl w:val="584CEBB0"/>
    <w:lvl w:ilvl="0" w:tplc="A036E2DA">
      <w:start w:val="1"/>
      <w:numFmt w:val="decimal"/>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5" w15:restartNumberingAfterBreak="0">
    <w:nsid w:val="600855D2"/>
    <w:multiLevelType w:val="hybridMultilevel"/>
    <w:tmpl w:val="95124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8A01A7"/>
    <w:multiLevelType w:val="multilevel"/>
    <w:tmpl w:val="20D29F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87651BD"/>
    <w:multiLevelType w:val="hybridMultilevel"/>
    <w:tmpl w:val="3E90737A"/>
    <w:lvl w:ilvl="0" w:tplc="7DD49E3E">
      <w:start w:val="1"/>
      <w:numFmt w:val="decimal"/>
      <w:lvlText w:val="%1."/>
      <w:lvlJc w:val="left"/>
      <w:pPr>
        <w:ind w:left="735" w:hanging="375"/>
      </w:pPr>
      <w:rPr>
        <w:rFonts w:hint="default"/>
      </w:rPr>
    </w:lvl>
    <w:lvl w:ilvl="1" w:tplc="7F2E8E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E16768"/>
    <w:multiLevelType w:val="hybridMultilevel"/>
    <w:tmpl w:val="6CC656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2F79F1"/>
    <w:multiLevelType w:val="hybridMultilevel"/>
    <w:tmpl w:val="D318E7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E700FA"/>
    <w:multiLevelType w:val="hybridMultilevel"/>
    <w:tmpl w:val="641600E6"/>
    <w:lvl w:ilvl="0" w:tplc="9CEC9782">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D04DF7"/>
    <w:multiLevelType w:val="hybridMultilevel"/>
    <w:tmpl w:val="627CAD4E"/>
    <w:lvl w:ilvl="0" w:tplc="4F18AFCC">
      <w:start w:val="1"/>
      <w:numFmt w:val="bullet"/>
      <w:lvlText w:val="-"/>
      <w:lvlJc w:val="left"/>
      <w:pPr>
        <w:ind w:left="1146" w:hanging="360"/>
      </w:pPr>
      <w:rPr>
        <w:rFonts w:ascii="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609581883">
    <w:abstractNumId w:val="18"/>
  </w:num>
  <w:num w:numId="2" w16cid:durableId="1598564603">
    <w:abstractNumId w:val="36"/>
  </w:num>
  <w:num w:numId="3" w16cid:durableId="1425687774">
    <w:abstractNumId w:val="31"/>
  </w:num>
  <w:num w:numId="4" w16cid:durableId="1030838990">
    <w:abstractNumId w:val="12"/>
  </w:num>
  <w:num w:numId="5" w16cid:durableId="1574002779">
    <w:abstractNumId w:val="39"/>
  </w:num>
  <w:num w:numId="6" w16cid:durableId="1622107718">
    <w:abstractNumId w:val="25"/>
  </w:num>
  <w:num w:numId="7" w16cid:durableId="1355231678">
    <w:abstractNumId w:val="34"/>
  </w:num>
  <w:num w:numId="8" w16cid:durableId="122312082">
    <w:abstractNumId w:val="27"/>
  </w:num>
  <w:num w:numId="9" w16cid:durableId="36778073">
    <w:abstractNumId w:val="32"/>
  </w:num>
  <w:num w:numId="10" w16cid:durableId="2005087505">
    <w:abstractNumId w:val="5"/>
  </w:num>
  <w:num w:numId="11" w16cid:durableId="2102947331">
    <w:abstractNumId w:val="22"/>
  </w:num>
  <w:num w:numId="12" w16cid:durableId="888687678">
    <w:abstractNumId w:val="13"/>
  </w:num>
  <w:num w:numId="13" w16cid:durableId="1627462747">
    <w:abstractNumId w:val="3"/>
  </w:num>
  <w:num w:numId="14" w16cid:durableId="1020933937">
    <w:abstractNumId w:val="4"/>
  </w:num>
  <w:num w:numId="15" w16cid:durableId="462239623">
    <w:abstractNumId w:val="1"/>
  </w:num>
  <w:num w:numId="16" w16cid:durableId="153104048">
    <w:abstractNumId w:val="0"/>
  </w:num>
  <w:num w:numId="17" w16cid:durableId="1853834873">
    <w:abstractNumId w:val="2"/>
  </w:num>
  <w:num w:numId="18" w16cid:durableId="500318103">
    <w:abstractNumId w:val="23"/>
  </w:num>
  <w:num w:numId="19" w16cid:durableId="533078439">
    <w:abstractNumId w:val="37"/>
  </w:num>
  <w:num w:numId="20" w16cid:durableId="32386846">
    <w:abstractNumId w:val="33"/>
  </w:num>
  <w:num w:numId="21" w16cid:durableId="234051294">
    <w:abstractNumId w:val="21"/>
  </w:num>
  <w:num w:numId="22" w16cid:durableId="2049792988">
    <w:abstractNumId w:val="35"/>
  </w:num>
  <w:num w:numId="23" w16cid:durableId="1008292690">
    <w:abstractNumId w:val="24"/>
  </w:num>
  <w:num w:numId="24" w16cid:durableId="1360668353">
    <w:abstractNumId w:val="14"/>
  </w:num>
  <w:num w:numId="25" w16cid:durableId="1572814785">
    <w:abstractNumId w:val="7"/>
  </w:num>
  <w:num w:numId="26" w16cid:durableId="952446089">
    <w:abstractNumId w:val="10"/>
  </w:num>
  <w:num w:numId="27" w16cid:durableId="986251388">
    <w:abstractNumId w:val="19"/>
  </w:num>
  <w:num w:numId="28" w16cid:durableId="1505583979">
    <w:abstractNumId w:val="29"/>
  </w:num>
  <w:num w:numId="29" w16cid:durableId="1978366471">
    <w:abstractNumId w:val="38"/>
  </w:num>
  <w:num w:numId="30" w16cid:durableId="1221281782">
    <w:abstractNumId w:val="41"/>
  </w:num>
  <w:num w:numId="31" w16cid:durableId="1042629261">
    <w:abstractNumId w:val="30"/>
  </w:num>
  <w:num w:numId="32" w16cid:durableId="564073538">
    <w:abstractNumId w:val="6"/>
  </w:num>
  <w:num w:numId="33" w16cid:durableId="672806020">
    <w:abstractNumId w:val="40"/>
  </w:num>
  <w:num w:numId="34" w16cid:durableId="342778771">
    <w:abstractNumId w:val="15"/>
  </w:num>
  <w:num w:numId="35" w16cid:durableId="56755124">
    <w:abstractNumId w:val="17"/>
  </w:num>
  <w:num w:numId="36" w16cid:durableId="163588926">
    <w:abstractNumId w:val="16"/>
  </w:num>
  <w:num w:numId="37" w16cid:durableId="28654359">
    <w:abstractNumId w:val="11"/>
  </w:num>
  <w:num w:numId="38" w16cid:durableId="807937184">
    <w:abstractNumId w:val="20"/>
  </w:num>
  <w:num w:numId="39" w16cid:durableId="349530516">
    <w:abstractNumId w:val="9"/>
  </w:num>
  <w:num w:numId="40" w16cid:durableId="612712313">
    <w:abstractNumId w:val="26"/>
  </w:num>
  <w:num w:numId="41" w16cid:durableId="66727336">
    <w:abstractNumId w:val="28"/>
  </w:num>
  <w:num w:numId="42" w16cid:durableId="13601640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291"/>
    <w:rsid w:val="00075E5D"/>
    <w:rsid w:val="000A33A8"/>
    <w:rsid w:val="001B7A45"/>
    <w:rsid w:val="002252B8"/>
    <w:rsid w:val="002A3C13"/>
    <w:rsid w:val="0030484E"/>
    <w:rsid w:val="004145CF"/>
    <w:rsid w:val="00572435"/>
    <w:rsid w:val="00605850"/>
    <w:rsid w:val="007A0F94"/>
    <w:rsid w:val="00826F38"/>
    <w:rsid w:val="00960F5E"/>
    <w:rsid w:val="00AC4CFF"/>
    <w:rsid w:val="00AF63DA"/>
    <w:rsid w:val="00BA0892"/>
    <w:rsid w:val="00BA3814"/>
    <w:rsid w:val="00BC72C7"/>
    <w:rsid w:val="00BD5909"/>
    <w:rsid w:val="00BF2291"/>
    <w:rsid w:val="00C83A32"/>
    <w:rsid w:val="00DA3384"/>
    <w:rsid w:val="00EB227F"/>
    <w:rsid w:val="00F74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5C050"/>
  <w15:chartTrackingRefBased/>
  <w15:docId w15:val="{18A12245-1776-4D6F-86BA-19B39693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4145CF"/>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rsid w:val="004145CF"/>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rsid w:val="004145CF"/>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rsid w:val="004145CF"/>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4145CF"/>
  </w:style>
  <w:style w:type="paragraph" w:styleId="Tekstpodstawowy">
    <w:name w:val="Body Text"/>
    <w:basedOn w:val="Normalny"/>
    <w:link w:val="TekstpodstawowyZnak"/>
    <w:rsid w:val="007A0F94"/>
    <w:pPr>
      <w:suppressAutoHyphens/>
      <w:spacing w:after="0" w:line="240" w:lineRule="auto"/>
      <w:ind w:right="227"/>
      <w:jc w:val="both"/>
    </w:pPr>
    <w:rPr>
      <w:rFonts w:ascii="Times New Roman" w:eastAsia="Times New Roman" w:hAnsi="Times New Roman" w:cs="Times New Roman"/>
      <w:kern w:val="0"/>
      <w:sz w:val="24"/>
      <w:szCs w:val="24"/>
      <w:lang w:eastAsia="zh-CN"/>
      <w14:ligatures w14:val="none"/>
    </w:rPr>
  </w:style>
  <w:style w:type="character" w:customStyle="1" w:styleId="TekstpodstawowyZnak">
    <w:name w:val="Tekst podstawowy Znak"/>
    <w:basedOn w:val="Domylnaczcionkaakapitu"/>
    <w:link w:val="Tekstpodstawowy"/>
    <w:rsid w:val="007A0F94"/>
    <w:rPr>
      <w:rFonts w:ascii="Times New Roman" w:eastAsia="Times New Roman" w:hAnsi="Times New Roman" w:cs="Times New Roman"/>
      <w:kern w:val="0"/>
      <w:sz w:val="24"/>
      <w:szCs w:val="24"/>
      <w:lang w:eastAsia="zh-CN"/>
      <w14:ligatures w14:val="none"/>
    </w:rPr>
  </w:style>
  <w:style w:type="character" w:styleId="Hipercze">
    <w:name w:val="Hyperlink"/>
    <w:basedOn w:val="Domylnaczcionkaakapitu"/>
    <w:uiPriority w:val="99"/>
    <w:unhideWhenUsed/>
    <w:rsid w:val="00C83A32"/>
    <w:rPr>
      <w:color w:val="0563C1" w:themeColor="hyperlink"/>
      <w:u w:val="single"/>
    </w:rPr>
  </w:style>
  <w:style w:type="character" w:styleId="Nierozpoznanawzmianka">
    <w:name w:val="Unresolved Mention"/>
    <w:basedOn w:val="Domylnaczcionkaakapitu"/>
    <w:uiPriority w:val="99"/>
    <w:semiHidden/>
    <w:unhideWhenUsed/>
    <w:rsid w:val="00C83A32"/>
    <w:rPr>
      <w:color w:val="605E5C"/>
      <w:shd w:val="clear" w:color="auto" w:fill="E1DFDD"/>
    </w:rPr>
  </w:style>
  <w:style w:type="paragraph" w:styleId="Bezodstpw">
    <w:name w:val="No Spacing"/>
    <w:uiPriority w:val="1"/>
    <w:qFormat/>
    <w:rsid w:val="00C83A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ug@sienno.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2428</Words>
  <Characters>14569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 Sienno</dc:creator>
  <cp:keywords/>
  <dc:description/>
  <cp:lastModifiedBy>UG Sienno</cp:lastModifiedBy>
  <cp:revision>9</cp:revision>
  <cp:lastPrinted>2025-10-30T07:58:00Z</cp:lastPrinted>
  <dcterms:created xsi:type="dcterms:W3CDTF">2025-10-30T06:50:00Z</dcterms:created>
  <dcterms:modified xsi:type="dcterms:W3CDTF">2025-12-02T14:46:00Z</dcterms:modified>
</cp:coreProperties>
</file>